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K i v o n a t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Dombrád Város Önkormányzat</w:t>
      </w:r>
      <w:r>
        <w:rPr>
          <w:b/>
        </w:rPr>
        <w:t>a</w:t>
      </w:r>
      <w:r w:rsidRPr="006D0F5B">
        <w:rPr>
          <w:b/>
        </w:rPr>
        <w:t xml:space="preserve"> Képviselő-testületének</w:t>
      </w:r>
      <w:r>
        <w:rPr>
          <w:b/>
        </w:rPr>
        <w:t xml:space="preserve"> </w:t>
      </w:r>
      <w:r w:rsidRPr="006D0F5B">
        <w:rPr>
          <w:b/>
        </w:rPr>
        <w:t>20</w:t>
      </w:r>
      <w:r>
        <w:rPr>
          <w:b/>
        </w:rPr>
        <w:t>2</w:t>
      </w:r>
      <w:r w:rsidR="00490E94">
        <w:rPr>
          <w:b/>
        </w:rPr>
        <w:t>3</w:t>
      </w:r>
      <w:r w:rsidRPr="006D0F5B">
        <w:rPr>
          <w:b/>
        </w:rPr>
        <w:t xml:space="preserve">. </w:t>
      </w:r>
      <w:r w:rsidR="008F3611">
        <w:rPr>
          <w:b/>
        </w:rPr>
        <w:t>dec</w:t>
      </w:r>
      <w:r w:rsidR="008B7F57">
        <w:rPr>
          <w:b/>
        </w:rPr>
        <w:t>ember</w:t>
      </w:r>
      <w:r w:rsidR="00B737F4">
        <w:rPr>
          <w:b/>
        </w:rPr>
        <w:t xml:space="preserve"> </w:t>
      </w:r>
      <w:r>
        <w:rPr>
          <w:b/>
        </w:rPr>
        <w:t xml:space="preserve">hó </w:t>
      </w:r>
      <w:r w:rsidR="008F3611">
        <w:rPr>
          <w:b/>
        </w:rPr>
        <w:t>1</w:t>
      </w:r>
      <w:r w:rsidR="007D31EB">
        <w:rPr>
          <w:b/>
        </w:rPr>
        <w:t>9</w:t>
      </w:r>
      <w:r>
        <w:rPr>
          <w:b/>
        </w:rPr>
        <w:t>-</w:t>
      </w:r>
      <w:r w:rsidR="008B7F57">
        <w:rPr>
          <w:b/>
        </w:rPr>
        <w:t>é</w:t>
      </w:r>
      <w:r>
        <w:rPr>
          <w:b/>
        </w:rPr>
        <w:t>n</w:t>
      </w:r>
      <w:r w:rsidRPr="006D0F5B">
        <w:rPr>
          <w:b/>
        </w:rPr>
        <w:t xml:space="preserve"> megtartott </w:t>
      </w:r>
      <w:r w:rsidR="003E0F96">
        <w:rPr>
          <w:b/>
        </w:rPr>
        <w:t>nyilvános</w:t>
      </w:r>
      <w:r>
        <w:rPr>
          <w:b/>
        </w:rPr>
        <w:t xml:space="preserve"> ü</w:t>
      </w:r>
      <w:r w:rsidRPr="006D0F5B">
        <w:rPr>
          <w:b/>
        </w:rPr>
        <w:t>lésének jegyzőkönyvéből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--------------------------------------------------------------------------------------------------------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 xml:space="preserve">Dombrád Város Önkormányzata 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>Képviselő-testületének</w:t>
      </w:r>
    </w:p>
    <w:p w:rsidR="00FC32C2" w:rsidRDefault="00B737F4" w:rsidP="00FC32C2">
      <w:pPr>
        <w:jc w:val="center"/>
        <w:rPr>
          <w:b/>
        </w:rPr>
      </w:pPr>
      <w:r>
        <w:rPr>
          <w:b/>
        </w:rPr>
        <w:t>1</w:t>
      </w:r>
      <w:r w:rsidR="002A3F27">
        <w:rPr>
          <w:b/>
        </w:rPr>
        <w:t>7</w:t>
      </w:r>
      <w:r w:rsidR="006D7A05">
        <w:rPr>
          <w:b/>
        </w:rPr>
        <w:t>5</w:t>
      </w:r>
      <w:r w:rsidR="00FC32C2" w:rsidRPr="0083181D">
        <w:rPr>
          <w:b/>
        </w:rPr>
        <w:t>/202</w:t>
      </w:r>
      <w:r w:rsidR="00490E94">
        <w:rPr>
          <w:b/>
        </w:rPr>
        <w:t>3</w:t>
      </w:r>
      <w:r w:rsidR="00833FA9">
        <w:rPr>
          <w:b/>
        </w:rPr>
        <w:t>.(</w:t>
      </w:r>
      <w:r>
        <w:rPr>
          <w:b/>
        </w:rPr>
        <w:t>X</w:t>
      </w:r>
      <w:r w:rsidR="008F3611">
        <w:rPr>
          <w:b/>
        </w:rPr>
        <w:t>I</w:t>
      </w:r>
      <w:r w:rsidR="008B7F57">
        <w:rPr>
          <w:b/>
        </w:rPr>
        <w:t>I</w:t>
      </w:r>
      <w:r w:rsidR="00691A85">
        <w:rPr>
          <w:b/>
        </w:rPr>
        <w:t>.</w:t>
      </w:r>
      <w:r w:rsidR="008F3611">
        <w:rPr>
          <w:b/>
        </w:rPr>
        <w:t>1</w:t>
      </w:r>
      <w:r w:rsidR="007D31EB">
        <w:rPr>
          <w:b/>
        </w:rPr>
        <w:t>9</w:t>
      </w:r>
      <w:r w:rsidR="00FC32C2" w:rsidRPr="0083181D">
        <w:rPr>
          <w:b/>
        </w:rPr>
        <w:t>.) önkormányzati határozata</w:t>
      </w:r>
    </w:p>
    <w:p w:rsidR="00153D27" w:rsidRDefault="00153D27" w:rsidP="00FC32C2">
      <w:pPr>
        <w:jc w:val="center"/>
        <w:rPr>
          <w:b/>
        </w:rPr>
      </w:pPr>
    </w:p>
    <w:p w:rsidR="005C5E74" w:rsidRDefault="005C5E74" w:rsidP="00FC32C2">
      <w:pPr>
        <w:jc w:val="center"/>
        <w:rPr>
          <w:b/>
        </w:rPr>
      </w:pPr>
    </w:p>
    <w:p w:rsidR="000E7D4D" w:rsidRDefault="000E7D4D" w:rsidP="000E7D4D">
      <w:pPr>
        <w:jc w:val="center"/>
        <w:rPr>
          <w:b/>
          <w:bCs/>
        </w:rPr>
      </w:pPr>
      <w:r>
        <w:rPr>
          <w:b/>
          <w:bCs/>
        </w:rPr>
        <w:t xml:space="preserve">A </w:t>
      </w:r>
      <w:r w:rsidRPr="00651488">
        <w:rPr>
          <w:b/>
          <w:bCs/>
        </w:rPr>
        <w:t>TOP-1.2.1-15-SB1-2016-00012 jelű, „</w:t>
      </w:r>
      <w:proofErr w:type="gramStart"/>
      <w:r w:rsidRPr="00651488">
        <w:rPr>
          <w:b/>
          <w:bCs/>
        </w:rPr>
        <w:t>A</w:t>
      </w:r>
      <w:proofErr w:type="gramEnd"/>
      <w:r w:rsidRPr="00651488">
        <w:rPr>
          <w:b/>
          <w:bCs/>
        </w:rPr>
        <w:t xml:space="preserve"> Rétköz turisztika kínálatának integrált fejlesztése – A Rétköz épített, szellemi és természeti örökségének turisztikai célú fejlesztése, termékcsomagok kialakítása a Rétközben” című </w:t>
      </w:r>
      <w:r>
        <w:rPr>
          <w:b/>
          <w:bCs/>
        </w:rPr>
        <w:t xml:space="preserve">pályázat </w:t>
      </w:r>
      <w:r w:rsidRPr="00E17981">
        <w:rPr>
          <w:b/>
          <w:bCs/>
        </w:rPr>
        <w:t>keretében</w:t>
      </w:r>
      <w:r>
        <w:rPr>
          <w:b/>
          <w:bCs/>
        </w:rPr>
        <w:t xml:space="preserve"> benyújtott árajánlatok elbírálásáról</w:t>
      </w:r>
    </w:p>
    <w:p w:rsidR="000E7D4D" w:rsidRDefault="000E7D4D" w:rsidP="000E7D4D">
      <w:pPr>
        <w:jc w:val="center"/>
        <w:rPr>
          <w:b/>
          <w:bCs/>
        </w:rPr>
      </w:pPr>
    </w:p>
    <w:p w:rsidR="000E7D4D" w:rsidRDefault="000E7D4D" w:rsidP="000E7D4D">
      <w:pPr>
        <w:tabs>
          <w:tab w:val="left" w:pos="6499"/>
        </w:tabs>
        <w:jc w:val="both"/>
        <w:rPr>
          <w:b/>
          <w:bCs/>
        </w:rPr>
      </w:pPr>
    </w:p>
    <w:p w:rsidR="000E7D4D" w:rsidRPr="008F241E" w:rsidRDefault="000E7D4D" w:rsidP="000E7D4D">
      <w:pPr>
        <w:tabs>
          <w:tab w:val="left" w:pos="6499"/>
        </w:tabs>
        <w:jc w:val="both"/>
      </w:pPr>
      <w:r>
        <w:rPr>
          <w:b/>
        </w:rPr>
        <w:t>A Képviselő-testület</w:t>
      </w:r>
    </w:p>
    <w:p w:rsidR="000E7D4D" w:rsidRPr="0019765C" w:rsidRDefault="000E7D4D" w:rsidP="000E7D4D">
      <w:pPr>
        <w:overflowPunct w:val="0"/>
        <w:autoSpaceDE w:val="0"/>
        <w:autoSpaceDN w:val="0"/>
        <w:adjustRightInd w:val="0"/>
        <w:textAlignment w:val="baseline"/>
        <w:rPr>
          <w:szCs w:val="20"/>
        </w:rPr>
      </w:pPr>
    </w:p>
    <w:p w:rsidR="000E7D4D" w:rsidRDefault="000E7D4D" w:rsidP="00F5374B">
      <w:pPr>
        <w:pStyle w:val="Listaszerbekezds"/>
        <w:numPr>
          <w:ilvl w:val="0"/>
          <w:numId w:val="25"/>
        </w:numPr>
        <w:suppressAutoHyphens/>
        <w:spacing w:after="120"/>
        <w:jc w:val="both"/>
        <w:rPr>
          <w:lang w:eastAsia="zh-CN"/>
        </w:rPr>
      </w:pPr>
      <w:r>
        <w:t xml:space="preserve">dönt arról, hogy a </w:t>
      </w:r>
      <w:r w:rsidRPr="00651488">
        <w:t>TOP-1.2.1-15-SB1-2016-00012 jelű, „</w:t>
      </w:r>
      <w:proofErr w:type="gramStart"/>
      <w:r w:rsidRPr="00651488">
        <w:t>A</w:t>
      </w:r>
      <w:proofErr w:type="gramEnd"/>
      <w:r w:rsidRPr="00651488">
        <w:t xml:space="preserve"> Rétköz turisztika kínálatának integrált fejlesztése – A Rétköz épített, szellemi és természeti örökségének turisztikai célú fejlesztése, termékcsomagok kialakítása a Rétközben” című </w:t>
      </w:r>
      <w:r w:rsidRPr="00653765">
        <w:t xml:space="preserve">pályázat </w:t>
      </w:r>
      <w:r>
        <w:t>keretében beszerzendő eszközöket</w:t>
      </w:r>
      <w:r w:rsidR="005D1CD9">
        <w:t xml:space="preserve"> </w:t>
      </w:r>
      <w:r w:rsidRPr="005D1CD9">
        <w:rPr>
          <w:bCs/>
        </w:rPr>
        <w:t xml:space="preserve">az XL Bútor, Szőnyeg, Lakásberendező </w:t>
      </w:r>
      <w:proofErr w:type="spellStart"/>
      <w:r w:rsidRPr="005D1CD9">
        <w:rPr>
          <w:bCs/>
        </w:rPr>
        <w:t>Kft.-től</w:t>
      </w:r>
      <w:proofErr w:type="spellEnd"/>
      <w:r w:rsidRPr="005D1CD9">
        <w:rPr>
          <w:bCs/>
        </w:rPr>
        <w:t xml:space="preserve"> (székhely: 4600 Kisvárda, Attila út 61.)</w:t>
      </w:r>
      <w:r w:rsidR="005D1CD9" w:rsidRPr="005D1CD9">
        <w:rPr>
          <w:bCs/>
        </w:rPr>
        <w:t xml:space="preserve"> </w:t>
      </w:r>
      <w:r>
        <w:rPr>
          <w:lang w:eastAsia="zh-CN"/>
        </w:rPr>
        <w:t>szerzi be.</w:t>
      </w:r>
      <w:r w:rsidR="005D1CD9">
        <w:rPr>
          <w:lang w:eastAsia="zh-CN"/>
        </w:rPr>
        <w:t xml:space="preserve"> Ajánlati ár: 5.003.800 Ft.</w:t>
      </w:r>
      <w:bookmarkStart w:id="0" w:name="_GoBack"/>
      <w:bookmarkEnd w:id="0"/>
    </w:p>
    <w:p w:rsidR="000E7D4D" w:rsidRDefault="000E7D4D" w:rsidP="000E7D4D">
      <w:pPr>
        <w:pStyle w:val="Listaszerbekezds"/>
        <w:suppressAutoHyphens/>
        <w:spacing w:after="120"/>
        <w:rPr>
          <w:lang w:eastAsia="zh-CN"/>
        </w:rPr>
      </w:pPr>
    </w:p>
    <w:p w:rsidR="000E7D4D" w:rsidRPr="00321ECF" w:rsidRDefault="000E7D4D" w:rsidP="000E7D4D">
      <w:pPr>
        <w:pStyle w:val="Listaszerbekezds"/>
        <w:numPr>
          <w:ilvl w:val="0"/>
          <w:numId w:val="25"/>
        </w:numPr>
        <w:suppressAutoHyphens/>
        <w:spacing w:after="120"/>
        <w:rPr>
          <w:lang w:eastAsia="zh-CN"/>
        </w:rPr>
      </w:pPr>
      <w:r w:rsidRPr="00321ECF">
        <w:rPr>
          <w:lang w:eastAsia="zh-CN"/>
        </w:rPr>
        <w:t>felhatalmazza Harsányi László po</w:t>
      </w:r>
      <w:r>
        <w:rPr>
          <w:lang w:eastAsia="zh-CN"/>
        </w:rPr>
        <w:t>lgármestert a beszerzési</w:t>
      </w:r>
      <w:r w:rsidRPr="00321ECF">
        <w:rPr>
          <w:lang w:eastAsia="zh-CN"/>
        </w:rPr>
        <w:t xml:space="preserve"> szerződés megkötésére</w:t>
      </w:r>
      <w:r>
        <w:rPr>
          <w:lang w:eastAsia="zh-CN"/>
        </w:rPr>
        <w:t>.</w:t>
      </w:r>
    </w:p>
    <w:p w:rsidR="000E7D4D" w:rsidRPr="00DD32C4" w:rsidRDefault="000E7D4D" w:rsidP="000E7D4D">
      <w:pPr>
        <w:pStyle w:val="Listaszerbekezds"/>
        <w:suppressAutoHyphens/>
        <w:spacing w:after="120"/>
        <w:rPr>
          <w:lang w:eastAsia="zh-CN"/>
        </w:rPr>
      </w:pPr>
    </w:p>
    <w:p w:rsidR="000E7D4D" w:rsidRPr="003A2148" w:rsidRDefault="000E7D4D" w:rsidP="000E7D4D">
      <w:r w:rsidRPr="003A2148">
        <w:rPr>
          <w:b/>
          <w:u w:val="single"/>
        </w:rPr>
        <w:t>Felelős:</w:t>
      </w:r>
      <w:r w:rsidRPr="003A2148">
        <w:t xml:space="preserve"> Harsányi László </w:t>
      </w:r>
      <w:proofErr w:type="gramStart"/>
      <w:r w:rsidRPr="003A2148">
        <w:t>polgármester</w:t>
      </w:r>
      <w:r w:rsidRPr="003A2148">
        <w:tab/>
      </w:r>
      <w:r w:rsidRPr="003A2148">
        <w:tab/>
        <w:t xml:space="preserve">          </w:t>
      </w:r>
      <w:r w:rsidRPr="003A2148">
        <w:rPr>
          <w:b/>
          <w:u w:val="single"/>
        </w:rPr>
        <w:t>Határidő</w:t>
      </w:r>
      <w:proofErr w:type="gramEnd"/>
      <w:r w:rsidRPr="003A2148">
        <w:rPr>
          <w:b/>
          <w:u w:val="single"/>
        </w:rPr>
        <w:t>:</w:t>
      </w:r>
      <w:r w:rsidRPr="003A2148">
        <w:t xml:space="preserve"> folyamatos</w:t>
      </w:r>
    </w:p>
    <w:p w:rsidR="000E7D4D" w:rsidRPr="003A2148" w:rsidRDefault="000E7D4D" w:rsidP="000E7D4D"/>
    <w:p w:rsidR="006D7A05" w:rsidRPr="003A2148" w:rsidRDefault="006D7A05" w:rsidP="006D7A05"/>
    <w:p w:rsidR="006D7A05" w:rsidRDefault="006D7A05" w:rsidP="006D7A05"/>
    <w:p w:rsidR="002F22BB" w:rsidRPr="0040301C" w:rsidRDefault="002F22BB" w:rsidP="00085E41">
      <w:pPr>
        <w:jc w:val="center"/>
        <w:rPr>
          <w:b/>
        </w:rPr>
      </w:pPr>
    </w:p>
    <w:p w:rsidR="00085E41" w:rsidRPr="0040301C" w:rsidRDefault="00085E41" w:rsidP="00085E41">
      <w:pPr>
        <w:jc w:val="both"/>
      </w:pPr>
    </w:p>
    <w:p w:rsidR="00FC32C2" w:rsidRPr="0083181D" w:rsidRDefault="00FC32C2" w:rsidP="00E5565E">
      <w:pPr>
        <w:ind w:firstLine="708"/>
        <w:jc w:val="both"/>
        <w:rPr>
          <w:b/>
        </w:rPr>
      </w:pPr>
      <w:r w:rsidRPr="0083181D">
        <w:t>Harsányi László s.k.</w:t>
      </w:r>
      <w:r w:rsidRPr="0083181D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0F7329" w:rsidRPr="0083181D">
        <w:t xml:space="preserve">Dr. Nagy Dóra </w:t>
      </w:r>
      <w:r w:rsidRPr="0083181D">
        <w:t>s.k.</w:t>
      </w:r>
    </w:p>
    <w:p w:rsidR="00FC32C2" w:rsidRPr="0083181D" w:rsidRDefault="00FC32C2" w:rsidP="00FC32C2">
      <w:pPr>
        <w:jc w:val="both"/>
      </w:pPr>
      <w:r w:rsidRPr="0083181D">
        <w:t xml:space="preserve">             </w:t>
      </w:r>
      <w:r w:rsidR="009460A6">
        <w:t xml:space="preserve">    </w:t>
      </w:r>
      <w:proofErr w:type="gramStart"/>
      <w:r w:rsidRPr="0083181D">
        <w:t>polgármester</w:t>
      </w:r>
      <w:proofErr w:type="gramEnd"/>
      <w:r w:rsidRPr="0083181D">
        <w:t xml:space="preserve">                                                                           </w:t>
      </w:r>
      <w:r w:rsidR="000F7329" w:rsidRPr="0083181D">
        <w:t xml:space="preserve">   </w:t>
      </w:r>
      <w:r w:rsidR="009460A6">
        <w:tab/>
        <w:t xml:space="preserve">   </w:t>
      </w:r>
      <w:r w:rsidR="000F7329" w:rsidRPr="0083181D">
        <w:t xml:space="preserve"> </w:t>
      </w:r>
      <w:r w:rsidRPr="0083181D">
        <w:t xml:space="preserve">    jegyző</w:t>
      </w:r>
    </w:p>
    <w:p w:rsidR="00FC32C2" w:rsidRPr="0083181D" w:rsidRDefault="00FC32C2" w:rsidP="00FC32C2">
      <w:pPr>
        <w:pBdr>
          <w:bottom w:val="single" w:sz="6" w:space="1" w:color="auto"/>
        </w:pBdr>
        <w:jc w:val="both"/>
      </w:pPr>
    </w:p>
    <w:p w:rsidR="00FC32C2" w:rsidRDefault="00FC32C2" w:rsidP="00FC32C2">
      <w:pPr>
        <w:jc w:val="both"/>
      </w:pPr>
      <w:r w:rsidRPr="0083181D">
        <w:t>D o m b r á d, 202</w:t>
      </w:r>
      <w:r w:rsidR="00490E94">
        <w:t>3</w:t>
      </w:r>
      <w:r w:rsidR="000628ED">
        <w:t xml:space="preserve">. </w:t>
      </w:r>
      <w:r w:rsidR="008F3611">
        <w:t>dec</w:t>
      </w:r>
      <w:r w:rsidR="008B7F57">
        <w:t xml:space="preserve">ember </w:t>
      </w:r>
      <w:r w:rsidR="008F3611">
        <w:t>19</w:t>
      </w:r>
      <w:r w:rsidR="00B737F4">
        <w:t>.</w:t>
      </w:r>
    </w:p>
    <w:p w:rsidR="00925F33" w:rsidRDefault="00925F33" w:rsidP="00FC32C2">
      <w:pPr>
        <w:jc w:val="both"/>
      </w:pPr>
    </w:p>
    <w:p w:rsidR="00526DAA" w:rsidRDefault="00526DAA" w:rsidP="00FC32C2">
      <w:pPr>
        <w:jc w:val="both"/>
      </w:pPr>
    </w:p>
    <w:p w:rsidR="00FC32C2" w:rsidRDefault="00FC32C2" w:rsidP="00FC32C2">
      <w:pPr>
        <w:ind w:left="2124" w:firstLine="708"/>
        <w:jc w:val="both"/>
      </w:pPr>
      <w:r w:rsidRPr="0083181D">
        <w:t>A kivonat hiteléül:</w:t>
      </w:r>
    </w:p>
    <w:p w:rsidR="00BF2DC5" w:rsidRDefault="00BF2DC5" w:rsidP="00FC32C2">
      <w:pPr>
        <w:ind w:left="2124" w:firstLine="708"/>
        <w:jc w:val="both"/>
      </w:pPr>
    </w:p>
    <w:p w:rsidR="00BF2DC5" w:rsidRDefault="00BF2DC5" w:rsidP="00FC32C2">
      <w:pPr>
        <w:ind w:left="2124" w:firstLine="708"/>
        <w:jc w:val="both"/>
      </w:pPr>
    </w:p>
    <w:p w:rsidR="00757124" w:rsidRDefault="00757124" w:rsidP="00FC32C2">
      <w:pPr>
        <w:ind w:left="2124" w:firstLine="708"/>
        <w:jc w:val="both"/>
      </w:pPr>
    </w:p>
    <w:p w:rsidR="00FC32C2" w:rsidRPr="0083181D" w:rsidRDefault="00FC32C2" w:rsidP="00FC32C2">
      <w:pPr>
        <w:jc w:val="both"/>
      </w:pPr>
      <w:r w:rsidRPr="0083181D">
        <w:t xml:space="preserve">       </w:t>
      </w:r>
      <w:r w:rsidRPr="0083181D">
        <w:tab/>
      </w:r>
      <w:r w:rsidRPr="0083181D">
        <w:tab/>
        <w:t xml:space="preserve">                                                            </w:t>
      </w:r>
      <w:r w:rsidRPr="0083181D">
        <w:tab/>
        <w:t xml:space="preserve">     </w:t>
      </w:r>
      <w:r w:rsidRPr="0083181D">
        <w:tab/>
      </w:r>
      <w:proofErr w:type="spellStart"/>
      <w:r w:rsidR="00E9465A" w:rsidRPr="0083181D">
        <w:t>Ignéczi</w:t>
      </w:r>
      <w:proofErr w:type="spellEnd"/>
      <w:r w:rsidRPr="0083181D">
        <w:t xml:space="preserve"> Zsuzsanna Judit</w:t>
      </w:r>
    </w:p>
    <w:p w:rsidR="00085E41" w:rsidRDefault="00FC32C2" w:rsidP="00AC0346">
      <w:pPr>
        <w:ind w:firstLine="360"/>
        <w:jc w:val="both"/>
      </w:pPr>
      <w:r w:rsidRPr="0083181D">
        <w:t xml:space="preserve">                               </w:t>
      </w:r>
      <w:r w:rsidRPr="0083181D">
        <w:tab/>
      </w:r>
      <w:r w:rsidRPr="0083181D">
        <w:tab/>
      </w:r>
      <w:r w:rsidRPr="0083181D">
        <w:tab/>
        <w:t xml:space="preserve">        </w:t>
      </w:r>
      <w:r w:rsidRPr="0083181D">
        <w:tab/>
      </w:r>
      <w:r w:rsidRPr="0083181D">
        <w:tab/>
      </w:r>
      <w:r w:rsidRPr="0083181D">
        <w:tab/>
        <w:t xml:space="preserve">       </w:t>
      </w:r>
      <w:proofErr w:type="gramStart"/>
      <w:r w:rsidRPr="0083181D">
        <w:t>hatósági</w:t>
      </w:r>
      <w:proofErr w:type="gramEnd"/>
      <w:r w:rsidRPr="0083181D">
        <w:t xml:space="preserve"> ügyintéző</w:t>
      </w:r>
    </w:p>
    <w:sectPr w:rsidR="00085E41" w:rsidSect="008B7DAB">
      <w:footerReference w:type="even" r:id="rId8"/>
      <w:footerReference w:type="default" r:id="rId9"/>
      <w:pgSz w:w="11910" w:h="16840"/>
      <w:pgMar w:top="1320" w:right="1300" w:bottom="940" w:left="1100" w:header="0" w:footer="67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49F9" w:rsidRDefault="002849F9">
      <w:r>
        <w:separator/>
      </w:r>
    </w:p>
  </w:endnote>
  <w:endnote w:type="continuationSeparator" w:id="0">
    <w:p w:rsidR="002849F9" w:rsidRDefault="00284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aramond">
    <w:panose1 w:val="020205020503060202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45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5D1CD9">
      <w:rPr>
        <w:rStyle w:val="Oldalszm"/>
        <w:noProof/>
      </w:rPr>
      <w:t>1</w: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49F9" w:rsidRDefault="002849F9">
      <w:r>
        <w:separator/>
      </w:r>
    </w:p>
  </w:footnote>
  <w:footnote w:type="continuationSeparator" w:id="0">
    <w:p w:rsidR="002849F9" w:rsidRDefault="002849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2F10EC0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709"/>
        </w:tabs>
        <w:ind w:left="1380" w:hanging="360"/>
      </w:pPr>
      <w:rPr>
        <w:rFonts w:ascii="Wingdings" w:hAnsi="Wingdings" w:cs="Times New Roman" w:hint="default"/>
        <w:sz w:val="24"/>
        <w:szCs w:val="24"/>
      </w:r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  <w:sz w:val="24"/>
        <w:szCs w:val="24"/>
      </w:rPr>
    </w:lvl>
  </w:abstractNum>
  <w:abstractNum w:abstractNumId="6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cs="Wingdings" w:hint="default"/>
        <w:szCs w:val="24"/>
      </w:rPr>
    </w:lvl>
  </w:abstractNum>
  <w:abstractNum w:abstractNumId="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Cs w:val="24"/>
      </w:rPr>
    </w:lvl>
  </w:abstractNum>
  <w:abstractNum w:abstractNumId="9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1E37E84"/>
    <w:multiLevelType w:val="hybridMultilevel"/>
    <w:tmpl w:val="4A868C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3656374"/>
    <w:multiLevelType w:val="hybridMultilevel"/>
    <w:tmpl w:val="0FB28312"/>
    <w:lvl w:ilvl="0" w:tplc="0E5C62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61200B1"/>
    <w:multiLevelType w:val="hybridMultilevel"/>
    <w:tmpl w:val="A9D4BE9A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65A65C1"/>
    <w:multiLevelType w:val="hybridMultilevel"/>
    <w:tmpl w:val="E4BC92AC"/>
    <w:lvl w:ilvl="0" w:tplc="4686EC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0B503356"/>
    <w:multiLevelType w:val="hybridMultilevel"/>
    <w:tmpl w:val="E174E290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18BE55E9"/>
    <w:multiLevelType w:val="hybridMultilevel"/>
    <w:tmpl w:val="FD322458"/>
    <w:lvl w:ilvl="0" w:tplc="8C96BC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BAEEE16A">
      <w:start w:val="20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0B91CE6"/>
    <w:multiLevelType w:val="hybridMultilevel"/>
    <w:tmpl w:val="07D82938"/>
    <w:lvl w:ilvl="0" w:tplc="2064FD2C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244101F6"/>
    <w:multiLevelType w:val="multilevel"/>
    <w:tmpl w:val="D1BCAE3C"/>
    <w:styleLink w:val="WW8Num311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8" w15:restartNumberingAfterBreak="0">
    <w:nsid w:val="256F4603"/>
    <w:multiLevelType w:val="hybridMultilevel"/>
    <w:tmpl w:val="4D647CE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F23E53"/>
    <w:multiLevelType w:val="hybridMultilevel"/>
    <w:tmpl w:val="C304F4CE"/>
    <w:lvl w:ilvl="0" w:tplc="3ECA460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91481CA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11516FA"/>
    <w:multiLevelType w:val="singleLevel"/>
    <w:tmpl w:val="70B08A8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A69605B"/>
    <w:multiLevelType w:val="hybridMultilevel"/>
    <w:tmpl w:val="C7E2A314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A40D65"/>
    <w:multiLevelType w:val="hybridMultilevel"/>
    <w:tmpl w:val="C4A8091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D603CE"/>
    <w:multiLevelType w:val="multilevel"/>
    <w:tmpl w:val="6CF8E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F2259C9"/>
    <w:multiLevelType w:val="hybridMultilevel"/>
    <w:tmpl w:val="73BC62B0"/>
    <w:lvl w:ilvl="0" w:tplc="E3E67CC8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767AE6"/>
    <w:multiLevelType w:val="hybridMultilevel"/>
    <w:tmpl w:val="E0CEBEE8"/>
    <w:lvl w:ilvl="0" w:tplc="8E500846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0D70ED"/>
    <w:multiLevelType w:val="hybridMultilevel"/>
    <w:tmpl w:val="E174E290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6A6D1D05"/>
    <w:multiLevelType w:val="hybridMultilevel"/>
    <w:tmpl w:val="BB8C6D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87D00"/>
    <w:multiLevelType w:val="hybridMultilevel"/>
    <w:tmpl w:val="26AACF10"/>
    <w:lvl w:ilvl="0" w:tplc="69F07F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6241D87"/>
    <w:multiLevelType w:val="hybridMultilevel"/>
    <w:tmpl w:val="44BAF350"/>
    <w:lvl w:ilvl="0" w:tplc="205CE468">
      <w:start w:val="1"/>
      <w:numFmt w:val="decimal"/>
      <w:pStyle w:val="Cmsor41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4D3B69"/>
    <w:multiLevelType w:val="hybridMultilevel"/>
    <w:tmpl w:val="75BC52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9800B9"/>
    <w:multiLevelType w:val="hybridMultilevel"/>
    <w:tmpl w:val="47D87AC2"/>
    <w:lvl w:ilvl="0" w:tplc="60169568">
      <w:start w:val="2"/>
      <w:numFmt w:val="lowerLetter"/>
      <w:lvlText w:val="%1."/>
      <w:lvlJc w:val="left"/>
      <w:pPr>
        <w:ind w:left="135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2" w:hanging="360"/>
      </w:pPr>
    </w:lvl>
    <w:lvl w:ilvl="2" w:tplc="040E001B" w:tentative="1">
      <w:start w:val="1"/>
      <w:numFmt w:val="lowerRoman"/>
      <w:lvlText w:val="%3."/>
      <w:lvlJc w:val="right"/>
      <w:pPr>
        <w:ind w:left="2792" w:hanging="180"/>
      </w:pPr>
    </w:lvl>
    <w:lvl w:ilvl="3" w:tplc="040E000F" w:tentative="1">
      <w:start w:val="1"/>
      <w:numFmt w:val="decimal"/>
      <w:lvlText w:val="%4."/>
      <w:lvlJc w:val="left"/>
      <w:pPr>
        <w:ind w:left="3512" w:hanging="360"/>
      </w:pPr>
    </w:lvl>
    <w:lvl w:ilvl="4" w:tplc="040E0019" w:tentative="1">
      <w:start w:val="1"/>
      <w:numFmt w:val="lowerLetter"/>
      <w:lvlText w:val="%5."/>
      <w:lvlJc w:val="left"/>
      <w:pPr>
        <w:ind w:left="4232" w:hanging="360"/>
      </w:pPr>
    </w:lvl>
    <w:lvl w:ilvl="5" w:tplc="040E001B" w:tentative="1">
      <w:start w:val="1"/>
      <w:numFmt w:val="lowerRoman"/>
      <w:lvlText w:val="%6."/>
      <w:lvlJc w:val="right"/>
      <w:pPr>
        <w:ind w:left="4952" w:hanging="180"/>
      </w:pPr>
    </w:lvl>
    <w:lvl w:ilvl="6" w:tplc="040E000F" w:tentative="1">
      <w:start w:val="1"/>
      <w:numFmt w:val="decimal"/>
      <w:lvlText w:val="%7."/>
      <w:lvlJc w:val="left"/>
      <w:pPr>
        <w:ind w:left="5672" w:hanging="360"/>
      </w:pPr>
    </w:lvl>
    <w:lvl w:ilvl="7" w:tplc="040E0019" w:tentative="1">
      <w:start w:val="1"/>
      <w:numFmt w:val="lowerLetter"/>
      <w:lvlText w:val="%8."/>
      <w:lvlJc w:val="left"/>
      <w:pPr>
        <w:ind w:left="6392" w:hanging="360"/>
      </w:pPr>
    </w:lvl>
    <w:lvl w:ilvl="8" w:tplc="040E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2" w15:restartNumberingAfterBreak="0">
    <w:nsid w:val="7F95448D"/>
    <w:multiLevelType w:val="multilevel"/>
    <w:tmpl w:val="40D8F06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17"/>
  </w:num>
  <w:num w:numId="2">
    <w:abstractNumId w:val="29"/>
  </w:num>
  <w:num w:numId="3">
    <w:abstractNumId w:val="29"/>
    <w:lvlOverride w:ilvl="0">
      <w:startOverride w:val="1"/>
    </w:lvlOverride>
  </w:num>
  <w:num w:numId="4">
    <w:abstractNumId w:val="19"/>
  </w:num>
  <w:num w:numId="5">
    <w:abstractNumId w:val="24"/>
  </w:num>
  <w:num w:numId="6">
    <w:abstractNumId w:val="27"/>
  </w:num>
  <w:num w:numId="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8"/>
  </w:num>
  <w:num w:numId="12">
    <w:abstractNumId w:val="15"/>
  </w:num>
  <w:num w:numId="13">
    <w:abstractNumId w:val="11"/>
  </w:num>
  <w:num w:numId="14">
    <w:abstractNumId w:val="10"/>
  </w:num>
  <w:num w:numId="15">
    <w:abstractNumId w:val="25"/>
  </w:num>
  <w:num w:numId="16">
    <w:abstractNumId w:val="1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2"/>
  </w:num>
  <w:num w:numId="20">
    <w:abstractNumId w:val="16"/>
  </w:num>
  <w:num w:numId="21">
    <w:abstractNumId w:val="28"/>
  </w:num>
  <w:num w:numId="22">
    <w:abstractNumId w:val="31"/>
  </w:num>
  <w:num w:numId="23">
    <w:abstractNumId w:val="21"/>
  </w:num>
  <w:num w:numId="24">
    <w:abstractNumId w:val="14"/>
  </w:num>
  <w:num w:numId="25">
    <w:abstractNumId w:val="3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C0F"/>
    <w:rsid w:val="00002CE6"/>
    <w:rsid w:val="000046C7"/>
    <w:rsid w:val="0000607D"/>
    <w:rsid w:val="00011EB1"/>
    <w:rsid w:val="00014296"/>
    <w:rsid w:val="000151C1"/>
    <w:rsid w:val="00016773"/>
    <w:rsid w:val="00017509"/>
    <w:rsid w:val="000209E3"/>
    <w:rsid w:val="00021170"/>
    <w:rsid w:val="00021AF8"/>
    <w:rsid w:val="00024BDE"/>
    <w:rsid w:val="00024C91"/>
    <w:rsid w:val="00025FBE"/>
    <w:rsid w:val="00026EED"/>
    <w:rsid w:val="000319E0"/>
    <w:rsid w:val="00031E7A"/>
    <w:rsid w:val="00033C3F"/>
    <w:rsid w:val="00037FF4"/>
    <w:rsid w:val="00044258"/>
    <w:rsid w:val="00044AF6"/>
    <w:rsid w:val="00045C01"/>
    <w:rsid w:val="00046FA1"/>
    <w:rsid w:val="00047A65"/>
    <w:rsid w:val="000506D6"/>
    <w:rsid w:val="00051A8C"/>
    <w:rsid w:val="00053220"/>
    <w:rsid w:val="000563D4"/>
    <w:rsid w:val="00057354"/>
    <w:rsid w:val="00057774"/>
    <w:rsid w:val="00062400"/>
    <w:rsid w:val="000628ED"/>
    <w:rsid w:val="00063501"/>
    <w:rsid w:val="00067AC0"/>
    <w:rsid w:val="0007070A"/>
    <w:rsid w:val="00070BEB"/>
    <w:rsid w:val="000739DB"/>
    <w:rsid w:val="000749A5"/>
    <w:rsid w:val="00075496"/>
    <w:rsid w:val="0007593C"/>
    <w:rsid w:val="000762E2"/>
    <w:rsid w:val="00085E41"/>
    <w:rsid w:val="0009067D"/>
    <w:rsid w:val="0009166C"/>
    <w:rsid w:val="00094797"/>
    <w:rsid w:val="00095ADC"/>
    <w:rsid w:val="000A11FC"/>
    <w:rsid w:val="000A1215"/>
    <w:rsid w:val="000A23A4"/>
    <w:rsid w:val="000A2BB3"/>
    <w:rsid w:val="000A4294"/>
    <w:rsid w:val="000A5952"/>
    <w:rsid w:val="000B4600"/>
    <w:rsid w:val="000B5973"/>
    <w:rsid w:val="000C1956"/>
    <w:rsid w:val="000C3EA3"/>
    <w:rsid w:val="000D3EAE"/>
    <w:rsid w:val="000D5577"/>
    <w:rsid w:val="000D609E"/>
    <w:rsid w:val="000D6554"/>
    <w:rsid w:val="000D6856"/>
    <w:rsid w:val="000D6DA6"/>
    <w:rsid w:val="000E21BE"/>
    <w:rsid w:val="000E33CF"/>
    <w:rsid w:val="000E4279"/>
    <w:rsid w:val="000E4F77"/>
    <w:rsid w:val="000E679D"/>
    <w:rsid w:val="000E7D4D"/>
    <w:rsid w:val="000F0CD9"/>
    <w:rsid w:val="000F11C0"/>
    <w:rsid w:val="000F2D35"/>
    <w:rsid w:val="000F3875"/>
    <w:rsid w:val="000F448A"/>
    <w:rsid w:val="000F4BAB"/>
    <w:rsid w:val="000F4D08"/>
    <w:rsid w:val="000F6153"/>
    <w:rsid w:val="000F7091"/>
    <w:rsid w:val="000F7329"/>
    <w:rsid w:val="00100A8C"/>
    <w:rsid w:val="00104C2E"/>
    <w:rsid w:val="00107FA6"/>
    <w:rsid w:val="00110FDE"/>
    <w:rsid w:val="00112CD9"/>
    <w:rsid w:val="001148F6"/>
    <w:rsid w:val="001207DC"/>
    <w:rsid w:val="001218E7"/>
    <w:rsid w:val="001332D4"/>
    <w:rsid w:val="0013432C"/>
    <w:rsid w:val="001362F6"/>
    <w:rsid w:val="001432DE"/>
    <w:rsid w:val="00143F43"/>
    <w:rsid w:val="00145877"/>
    <w:rsid w:val="00146CEB"/>
    <w:rsid w:val="001507EE"/>
    <w:rsid w:val="00150DA4"/>
    <w:rsid w:val="00153D27"/>
    <w:rsid w:val="00157026"/>
    <w:rsid w:val="00157C74"/>
    <w:rsid w:val="001612A1"/>
    <w:rsid w:val="00166786"/>
    <w:rsid w:val="001674A9"/>
    <w:rsid w:val="00170E9C"/>
    <w:rsid w:val="00175CC2"/>
    <w:rsid w:val="00176889"/>
    <w:rsid w:val="00180AD0"/>
    <w:rsid w:val="00180DED"/>
    <w:rsid w:val="0018294D"/>
    <w:rsid w:val="00182A4D"/>
    <w:rsid w:val="00182E5F"/>
    <w:rsid w:val="001855B2"/>
    <w:rsid w:val="001A14E7"/>
    <w:rsid w:val="001A2B0D"/>
    <w:rsid w:val="001A6258"/>
    <w:rsid w:val="001A73E4"/>
    <w:rsid w:val="001B0085"/>
    <w:rsid w:val="001B1DF1"/>
    <w:rsid w:val="001B35BA"/>
    <w:rsid w:val="001B7753"/>
    <w:rsid w:val="001B7BA3"/>
    <w:rsid w:val="001C3218"/>
    <w:rsid w:val="001C7A26"/>
    <w:rsid w:val="001D0636"/>
    <w:rsid w:val="001D2EC8"/>
    <w:rsid w:val="001D3B1C"/>
    <w:rsid w:val="001E0235"/>
    <w:rsid w:val="001E0379"/>
    <w:rsid w:val="001E135E"/>
    <w:rsid w:val="001E2FA4"/>
    <w:rsid w:val="001E6565"/>
    <w:rsid w:val="001F795C"/>
    <w:rsid w:val="00200800"/>
    <w:rsid w:val="00204AF9"/>
    <w:rsid w:val="002053E2"/>
    <w:rsid w:val="00207A0B"/>
    <w:rsid w:val="0021231D"/>
    <w:rsid w:val="0021344B"/>
    <w:rsid w:val="00220BB3"/>
    <w:rsid w:val="00221BC2"/>
    <w:rsid w:val="00221DF7"/>
    <w:rsid w:val="00222988"/>
    <w:rsid w:val="00222DCA"/>
    <w:rsid w:val="0022461C"/>
    <w:rsid w:val="002265D8"/>
    <w:rsid w:val="00231098"/>
    <w:rsid w:val="00236833"/>
    <w:rsid w:val="00240A6F"/>
    <w:rsid w:val="00242BA5"/>
    <w:rsid w:val="00245FDB"/>
    <w:rsid w:val="002505B6"/>
    <w:rsid w:val="00255AD7"/>
    <w:rsid w:val="002640A2"/>
    <w:rsid w:val="002641EB"/>
    <w:rsid w:val="002661D6"/>
    <w:rsid w:val="0026658D"/>
    <w:rsid w:val="00270F9B"/>
    <w:rsid w:val="0027254C"/>
    <w:rsid w:val="0027483F"/>
    <w:rsid w:val="00275F1E"/>
    <w:rsid w:val="002775CC"/>
    <w:rsid w:val="00281D73"/>
    <w:rsid w:val="002821D4"/>
    <w:rsid w:val="002849F9"/>
    <w:rsid w:val="0029159C"/>
    <w:rsid w:val="0029305B"/>
    <w:rsid w:val="0029389E"/>
    <w:rsid w:val="00294B58"/>
    <w:rsid w:val="00295864"/>
    <w:rsid w:val="00295A12"/>
    <w:rsid w:val="002A10CD"/>
    <w:rsid w:val="002A13A1"/>
    <w:rsid w:val="002A1B19"/>
    <w:rsid w:val="002A3E32"/>
    <w:rsid w:val="002A3F27"/>
    <w:rsid w:val="002A44E2"/>
    <w:rsid w:val="002A5197"/>
    <w:rsid w:val="002B3782"/>
    <w:rsid w:val="002B49EA"/>
    <w:rsid w:val="002B5DC6"/>
    <w:rsid w:val="002C3390"/>
    <w:rsid w:val="002D3403"/>
    <w:rsid w:val="002D79A7"/>
    <w:rsid w:val="002E0781"/>
    <w:rsid w:val="002E4C78"/>
    <w:rsid w:val="002E7D34"/>
    <w:rsid w:val="002F22BB"/>
    <w:rsid w:val="002F2CB5"/>
    <w:rsid w:val="002F3409"/>
    <w:rsid w:val="002F3490"/>
    <w:rsid w:val="002F3B7B"/>
    <w:rsid w:val="002F43F6"/>
    <w:rsid w:val="00303F23"/>
    <w:rsid w:val="0031008B"/>
    <w:rsid w:val="003102BF"/>
    <w:rsid w:val="003109E4"/>
    <w:rsid w:val="00311D1E"/>
    <w:rsid w:val="003128CD"/>
    <w:rsid w:val="00313175"/>
    <w:rsid w:val="00313C13"/>
    <w:rsid w:val="00315954"/>
    <w:rsid w:val="003160C0"/>
    <w:rsid w:val="00317DB8"/>
    <w:rsid w:val="00323156"/>
    <w:rsid w:val="003237D2"/>
    <w:rsid w:val="0032465E"/>
    <w:rsid w:val="00324F53"/>
    <w:rsid w:val="00325CD9"/>
    <w:rsid w:val="00330E39"/>
    <w:rsid w:val="00331088"/>
    <w:rsid w:val="00332924"/>
    <w:rsid w:val="003367A4"/>
    <w:rsid w:val="0033698F"/>
    <w:rsid w:val="00346664"/>
    <w:rsid w:val="00346C95"/>
    <w:rsid w:val="00346D77"/>
    <w:rsid w:val="00347693"/>
    <w:rsid w:val="0035285C"/>
    <w:rsid w:val="00353785"/>
    <w:rsid w:val="00355448"/>
    <w:rsid w:val="00355894"/>
    <w:rsid w:val="003561BC"/>
    <w:rsid w:val="00362D61"/>
    <w:rsid w:val="00367302"/>
    <w:rsid w:val="00367A4E"/>
    <w:rsid w:val="003721AD"/>
    <w:rsid w:val="0037297B"/>
    <w:rsid w:val="00376A49"/>
    <w:rsid w:val="0038307B"/>
    <w:rsid w:val="0038326A"/>
    <w:rsid w:val="00386735"/>
    <w:rsid w:val="0038705D"/>
    <w:rsid w:val="00391BA3"/>
    <w:rsid w:val="003936FE"/>
    <w:rsid w:val="003944A6"/>
    <w:rsid w:val="00396BAC"/>
    <w:rsid w:val="00396FE4"/>
    <w:rsid w:val="003974A1"/>
    <w:rsid w:val="003A1203"/>
    <w:rsid w:val="003A147C"/>
    <w:rsid w:val="003A16C5"/>
    <w:rsid w:val="003A2196"/>
    <w:rsid w:val="003A2934"/>
    <w:rsid w:val="003A362E"/>
    <w:rsid w:val="003A7DC9"/>
    <w:rsid w:val="003B0766"/>
    <w:rsid w:val="003B0869"/>
    <w:rsid w:val="003B74F1"/>
    <w:rsid w:val="003B7914"/>
    <w:rsid w:val="003B7BAF"/>
    <w:rsid w:val="003D35FD"/>
    <w:rsid w:val="003D3B60"/>
    <w:rsid w:val="003D77BF"/>
    <w:rsid w:val="003E0F96"/>
    <w:rsid w:val="003E2D73"/>
    <w:rsid w:val="003F06F0"/>
    <w:rsid w:val="003F29D0"/>
    <w:rsid w:val="003F3FF9"/>
    <w:rsid w:val="00401613"/>
    <w:rsid w:val="00401E17"/>
    <w:rsid w:val="00404D15"/>
    <w:rsid w:val="00406415"/>
    <w:rsid w:val="004119F0"/>
    <w:rsid w:val="00417EC2"/>
    <w:rsid w:val="00421704"/>
    <w:rsid w:val="0042377A"/>
    <w:rsid w:val="004253A5"/>
    <w:rsid w:val="004313BF"/>
    <w:rsid w:val="00431D79"/>
    <w:rsid w:val="00431E7D"/>
    <w:rsid w:val="004326DD"/>
    <w:rsid w:val="00434529"/>
    <w:rsid w:val="00435689"/>
    <w:rsid w:val="00435D17"/>
    <w:rsid w:val="004360B4"/>
    <w:rsid w:val="00440088"/>
    <w:rsid w:val="00441D37"/>
    <w:rsid w:val="004523D3"/>
    <w:rsid w:val="00452B75"/>
    <w:rsid w:val="00454D33"/>
    <w:rsid w:val="00455CE0"/>
    <w:rsid w:val="00455E78"/>
    <w:rsid w:val="004602EC"/>
    <w:rsid w:val="00462D91"/>
    <w:rsid w:val="004647AA"/>
    <w:rsid w:val="00464D86"/>
    <w:rsid w:val="0046626F"/>
    <w:rsid w:val="004701CF"/>
    <w:rsid w:val="004701FE"/>
    <w:rsid w:val="004709BF"/>
    <w:rsid w:val="0047100E"/>
    <w:rsid w:val="0047386C"/>
    <w:rsid w:val="00474449"/>
    <w:rsid w:val="00474AAC"/>
    <w:rsid w:val="00475CE6"/>
    <w:rsid w:val="00476C1D"/>
    <w:rsid w:val="00480D22"/>
    <w:rsid w:val="00481312"/>
    <w:rsid w:val="004846A2"/>
    <w:rsid w:val="00485DA6"/>
    <w:rsid w:val="00487CAA"/>
    <w:rsid w:val="00490E94"/>
    <w:rsid w:val="00491013"/>
    <w:rsid w:val="0049112F"/>
    <w:rsid w:val="0049229E"/>
    <w:rsid w:val="00493435"/>
    <w:rsid w:val="004935F5"/>
    <w:rsid w:val="004975A4"/>
    <w:rsid w:val="004A2B6B"/>
    <w:rsid w:val="004A3DF5"/>
    <w:rsid w:val="004A6CC9"/>
    <w:rsid w:val="004B06C1"/>
    <w:rsid w:val="004B0B5C"/>
    <w:rsid w:val="004B1FDB"/>
    <w:rsid w:val="004B4392"/>
    <w:rsid w:val="004B5C77"/>
    <w:rsid w:val="004B622A"/>
    <w:rsid w:val="004B6CAA"/>
    <w:rsid w:val="004B72B7"/>
    <w:rsid w:val="004B7B33"/>
    <w:rsid w:val="004C2446"/>
    <w:rsid w:val="004C26CE"/>
    <w:rsid w:val="004C6C22"/>
    <w:rsid w:val="004C75C5"/>
    <w:rsid w:val="004C7928"/>
    <w:rsid w:val="004D23CA"/>
    <w:rsid w:val="004D2DF2"/>
    <w:rsid w:val="004D3418"/>
    <w:rsid w:val="004E03DE"/>
    <w:rsid w:val="004E2BDD"/>
    <w:rsid w:val="004E499E"/>
    <w:rsid w:val="004E5968"/>
    <w:rsid w:val="004E59FD"/>
    <w:rsid w:val="004E5D6A"/>
    <w:rsid w:val="004E6773"/>
    <w:rsid w:val="004F0A09"/>
    <w:rsid w:val="004F2F1D"/>
    <w:rsid w:val="004F5180"/>
    <w:rsid w:val="004F7096"/>
    <w:rsid w:val="0050217F"/>
    <w:rsid w:val="00502AEF"/>
    <w:rsid w:val="00503B91"/>
    <w:rsid w:val="00507A38"/>
    <w:rsid w:val="00511086"/>
    <w:rsid w:val="005113BB"/>
    <w:rsid w:val="0051435C"/>
    <w:rsid w:val="0051463D"/>
    <w:rsid w:val="005158EA"/>
    <w:rsid w:val="005177D4"/>
    <w:rsid w:val="0052309F"/>
    <w:rsid w:val="00523598"/>
    <w:rsid w:val="00526DAA"/>
    <w:rsid w:val="00527451"/>
    <w:rsid w:val="005300E3"/>
    <w:rsid w:val="00535086"/>
    <w:rsid w:val="00537F62"/>
    <w:rsid w:val="00542C1D"/>
    <w:rsid w:val="005543C2"/>
    <w:rsid w:val="00556BCF"/>
    <w:rsid w:val="00560F80"/>
    <w:rsid w:val="005623A2"/>
    <w:rsid w:val="005636C2"/>
    <w:rsid w:val="005637FA"/>
    <w:rsid w:val="00565582"/>
    <w:rsid w:val="005712B3"/>
    <w:rsid w:val="005718B2"/>
    <w:rsid w:val="00572E66"/>
    <w:rsid w:val="0057547C"/>
    <w:rsid w:val="005801A9"/>
    <w:rsid w:val="00581431"/>
    <w:rsid w:val="00584372"/>
    <w:rsid w:val="00584796"/>
    <w:rsid w:val="00585309"/>
    <w:rsid w:val="00594B9E"/>
    <w:rsid w:val="00594C02"/>
    <w:rsid w:val="00594F6D"/>
    <w:rsid w:val="0059515D"/>
    <w:rsid w:val="00595C07"/>
    <w:rsid w:val="005A235B"/>
    <w:rsid w:val="005A3BAC"/>
    <w:rsid w:val="005A6DB1"/>
    <w:rsid w:val="005A77B4"/>
    <w:rsid w:val="005B19EA"/>
    <w:rsid w:val="005B4772"/>
    <w:rsid w:val="005B556E"/>
    <w:rsid w:val="005B6383"/>
    <w:rsid w:val="005C3981"/>
    <w:rsid w:val="005C5D52"/>
    <w:rsid w:val="005C5E74"/>
    <w:rsid w:val="005C63EE"/>
    <w:rsid w:val="005C75C4"/>
    <w:rsid w:val="005C7D10"/>
    <w:rsid w:val="005C7DA6"/>
    <w:rsid w:val="005D1CD9"/>
    <w:rsid w:val="005D5E4E"/>
    <w:rsid w:val="005D652E"/>
    <w:rsid w:val="005D6A89"/>
    <w:rsid w:val="005E18C5"/>
    <w:rsid w:val="005E214C"/>
    <w:rsid w:val="005F045C"/>
    <w:rsid w:val="005F0AFA"/>
    <w:rsid w:val="005F0D66"/>
    <w:rsid w:val="005F2824"/>
    <w:rsid w:val="005F336E"/>
    <w:rsid w:val="005F5EE9"/>
    <w:rsid w:val="005F7181"/>
    <w:rsid w:val="00601039"/>
    <w:rsid w:val="00606166"/>
    <w:rsid w:val="00606C39"/>
    <w:rsid w:val="006103F9"/>
    <w:rsid w:val="006116F9"/>
    <w:rsid w:val="0061235E"/>
    <w:rsid w:val="00613560"/>
    <w:rsid w:val="006137F0"/>
    <w:rsid w:val="00613836"/>
    <w:rsid w:val="00615B7D"/>
    <w:rsid w:val="00617FBC"/>
    <w:rsid w:val="00620331"/>
    <w:rsid w:val="00620EB1"/>
    <w:rsid w:val="00622A53"/>
    <w:rsid w:val="006309AE"/>
    <w:rsid w:val="00630E5A"/>
    <w:rsid w:val="00633519"/>
    <w:rsid w:val="00633946"/>
    <w:rsid w:val="00633BB3"/>
    <w:rsid w:val="00636E21"/>
    <w:rsid w:val="006423F4"/>
    <w:rsid w:val="006439B7"/>
    <w:rsid w:val="00645C4F"/>
    <w:rsid w:val="0065206F"/>
    <w:rsid w:val="006526FC"/>
    <w:rsid w:val="006635B9"/>
    <w:rsid w:val="00663AD1"/>
    <w:rsid w:val="00666835"/>
    <w:rsid w:val="006668A2"/>
    <w:rsid w:val="006714C0"/>
    <w:rsid w:val="006726E0"/>
    <w:rsid w:val="0067425C"/>
    <w:rsid w:val="006743A8"/>
    <w:rsid w:val="00675E1E"/>
    <w:rsid w:val="0067723A"/>
    <w:rsid w:val="006802AD"/>
    <w:rsid w:val="0068255E"/>
    <w:rsid w:val="00684AD6"/>
    <w:rsid w:val="00687F04"/>
    <w:rsid w:val="006906A5"/>
    <w:rsid w:val="00690BAB"/>
    <w:rsid w:val="00690CB9"/>
    <w:rsid w:val="00690E9B"/>
    <w:rsid w:val="00691A85"/>
    <w:rsid w:val="00691C07"/>
    <w:rsid w:val="00692FA2"/>
    <w:rsid w:val="006941B5"/>
    <w:rsid w:val="00694A25"/>
    <w:rsid w:val="00695C13"/>
    <w:rsid w:val="00697AA0"/>
    <w:rsid w:val="006A2012"/>
    <w:rsid w:val="006A3350"/>
    <w:rsid w:val="006A36F1"/>
    <w:rsid w:val="006A4DA8"/>
    <w:rsid w:val="006A7A9D"/>
    <w:rsid w:val="006B037D"/>
    <w:rsid w:val="006B0A8C"/>
    <w:rsid w:val="006B4D13"/>
    <w:rsid w:val="006B6838"/>
    <w:rsid w:val="006C0060"/>
    <w:rsid w:val="006C42F8"/>
    <w:rsid w:val="006C64F4"/>
    <w:rsid w:val="006C661F"/>
    <w:rsid w:val="006C67F8"/>
    <w:rsid w:val="006D1257"/>
    <w:rsid w:val="006D2A10"/>
    <w:rsid w:val="006D4717"/>
    <w:rsid w:val="006D50C9"/>
    <w:rsid w:val="006D545B"/>
    <w:rsid w:val="006D6D7A"/>
    <w:rsid w:val="006D71A9"/>
    <w:rsid w:val="006D7A05"/>
    <w:rsid w:val="006E07BF"/>
    <w:rsid w:val="006E0BC4"/>
    <w:rsid w:val="006E7A64"/>
    <w:rsid w:val="006F4C7B"/>
    <w:rsid w:val="007013FD"/>
    <w:rsid w:val="00701F9C"/>
    <w:rsid w:val="007059DD"/>
    <w:rsid w:val="00705DB8"/>
    <w:rsid w:val="00706399"/>
    <w:rsid w:val="00707A99"/>
    <w:rsid w:val="0071392F"/>
    <w:rsid w:val="00714290"/>
    <w:rsid w:val="00715C10"/>
    <w:rsid w:val="00716DE9"/>
    <w:rsid w:val="0071717E"/>
    <w:rsid w:val="0071762C"/>
    <w:rsid w:val="00721603"/>
    <w:rsid w:val="007233EB"/>
    <w:rsid w:val="007248D9"/>
    <w:rsid w:val="00724A12"/>
    <w:rsid w:val="00730408"/>
    <w:rsid w:val="00730D4C"/>
    <w:rsid w:val="00735447"/>
    <w:rsid w:val="007356AF"/>
    <w:rsid w:val="00740185"/>
    <w:rsid w:val="007404D1"/>
    <w:rsid w:val="00745214"/>
    <w:rsid w:val="00746503"/>
    <w:rsid w:val="00752459"/>
    <w:rsid w:val="00754F4E"/>
    <w:rsid w:val="007558A1"/>
    <w:rsid w:val="00757124"/>
    <w:rsid w:val="00757F42"/>
    <w:rsid w:val="007602EB"/>
    <w:rsid w:val="00762072"/>
    <w:rsid w:val="00766095"/>
    <w:rsid w:val="00766AA9"/>
    <w:rsid w:val="00770CDE"/>
    <w:rsid w:val="007753F5"/>
    <w:rsid w:val="00777B9B"/>
    <w:rsid w:val="00781610"/>
    <w:rsid w:val="0079036F"/>
    <w:rsid w:val="0079124B"/>
    <w:rsid w:val="0079448F"/>
    <w:rsid w:val="007973F2"/>
    <w:rsid w:val="007A2F4E"/>
    <w:rsid w:val="007A4163"/>
    <w:rsid w:val="007A5656"/>
    <w:rsid w:val="007A5756"/>
    <w:rsid w:val="007B32F4"/>
    <w:rsid w:val="007B6222"/>
    <w:rsid w:val="007B6436"/>
    <w:rsid w:val="007B7D3C"/>
    <w:rsid w:val="007C3037"/>
    <w:rsid w:val="007C3FF6"/>
    <w:rsid w:val="007C60B0"/>
    <w:rsid w:val="007D08F1"/>
    <w:rsid w:val="007D0F2C"/>
    <w:rsid w:val="007D3137"/>
    <w:rsid w:val="007D31EB"/>
    <w:rsid w:val="007D7D63"/>
    <w:rsid w:val="007E05F2"/>
    <w:rsid w:val="007E17F2"/>
    <w:rsid w:val="007E33BF"/>
    <w:rsid w:val="007E33EB"/>
    <w:rsid w:val="007E455A"/>
    <w:rsid w:val="007E4820"/>
    <w:rsid w:val="007E4B36"/>
    <w:rsid w:val="007E625C"/>
    <w:rsid w:val="007F0D96"/>
    <w:rsid w:val="007F167C"/>
    <w:rsid w:val="007F1852"/>
    <w:rsid w:val="007F416E"/>
    <w:rsid w:val="007F4B5A"/>
    <w:rsid w:val="007F4D13"/>
    <w:rsid w:val="007F536F"/>
    <w:rsid w:val="007F66D7"/>
    <w:rsid w:val="007F7AF2"/>
    <w:rsid w:val="008016E8"/>
    <w:rsid w:val="00803167"/>
    <w:rsid w:val="00803A2E"/>
    <w:rsid w:val="0080437C"/>
    <w:rsid w:val="0080452F"/>
    <w:rsid w:val="00805F0D"/>
    <w:rsid w:val="0080622D"/>
    <w:rsid w:val="00807E2D"/>
    <w:rsid w:val="0081073B"/>
    <w:rsid w:val="008107B3"/>
    <w:rsid w:val="008110C9"/>
    <w:rsid w:val="008132DE"/>
    <w:rsid w:val="0081475D"/>
    <w:rsid w:val="00815533"/>
    <w:rsid w:val="0081634F"/>
    <w:rsid w:val="00821195"/>
    <w:rsid w:val="00821A0B"/>
    <w:rsid w:val="00823C13"/>
    <w:rsid w:val="008249F5"/>
    <w:rsid w:val="00824B48"/>
    <w:rsid w:val="00825C27"/>
    <w:rsid w:val="00827F3C"/>
    <w:rsid w:val="00830DCA"/>
    <w:rsid w:val="008315C4"/>
    <w:rsid w:val="0083181D"/>
    <w:rsid w:val="0083188E"/>
    <w:rsid w:val="00833FA9"/>
    <w:rsid w:val="00835195"/>
    <w:rsid w:val="0083569D"/>
    <w:rsid w:val="008371EC"/>
    <w:rsid w:val="00837B03"/>
    <w:rsid w:val="008410F1"/>
    <w:rsid w:val="00841D26"/>
    <w:rsid w:val="00841F37"/>
    <w:rsid w:val="008476B8"/>
    <w:rsid w:val="00847B35"/>
    <w:rsid w:val="00850AB1"/>
    <w:rsid w:val="00851A07"/>
    <w:rsid w:val="00851BBE"/>
    <w:rsid w:val="00853C2F"/>
    <w:rsid w:val="008567AF"/>
    <w:rsid w:val="00856814"/>
    <w:rsid w:val="00860150"/>
    <w:rsid w:val="00860673"/>
    <w:rsid w:val="0086580A"/>
    <w:rsid w:val="00865B46"/>
    <w:rsid w:val="00866760"/>
    <w:rsid w:val="00870144"/>
    <w:rsid w:val="00874F66"/>
    <w:rsid w:val="0087592E"/>
    <w:rsid w:val="008769F0"/>
    <w:rsid w:val="008774CA"/>
    <w:rsid w:val="00880C5D"/>
    <w:rsid w:val="008811DA"/>
    <w:rsid w:val="0088143E"/>
    <w:rsid w:val="008859E3"/>
    <w:rsid w:val="008875A5"/>
    <w:rsid w:val="00887627"/>
    <w:rsid w:val="00890078"/>
    <w:rsid w:val="00891FE1"/>
    <w:rsid w:val="008928A0"/>
    <w:rsid w:val="0089496D"/>
    <w:rsid w:val="008963B5"/>
    <w:rsid w:val="008A00BC"/>
    <w:rsid w:val="008A0966"/>
    <w:rsid w:val="008A2BDA"/>
    <w:rsid w:val="008A3E8D"/>
    <w:rsid w:val="008A4A12"/>
    <w:rsid w:val="008A61E5"/>
    <w:rsid w:val="008A6230"/>
    <w:rsid w:val="008A68FA"/>
    <w:rsid w:val="008A72AF"/>
    <w:rsid w:val="008B7DAB"/>
    <w:rsid w:val="008B7F57"/>
    <w:rsid w:val="008C100F"/>
    <w:rsid w:val="008C2DCB"/>
    <w:rsid w:val="008C3D2F"/>
    <w:rsid w:val="008C55EF"/>
    <w:rsid w:val="008D15FC"/>
    <w:rsid w:val="008D29F9"/>
    <w:rsid w:val="008D4874"/>
    <w:rsid w:val="008D59E1"/>
    <w:rsid w:val="008E191C"/>
    <w:rsid w:val="008E38ED"/>
    <w:rsid w:val="008E4F0E"/>
    <w:rsid w:val="008E6697"/>
    <w:rsid w:val="008E6DC3"/>
    <w:rsid w:val="008F1DA3"/>
    <w:rsid w:val="008F227E"/>
    <w:rsid w:val="008F3611"/>
    <w:rsid w:val="008F4C3A"/>
    <w:rsid w:val="008F6311"/>
    <w:rsid w:val="008F6F6B"/>
    <w:rsid w:val="009009AB"/>
    <w:rsid w:val="00901EB9"/>
    <w:rsid w:val="00903F89"/>
    <w:rsid w:val="009053CB"/>
    <w:rsid w:val="009065A0"/>
    <w:rsid w:val="00907130"/>
    <w:rsid w:val="00907ABF"/>
    <w:rsid w:val="0091482F"/>
    <w:rsid w:val="00915F8A"/>
    <w:rsid w:val="00921A75"/>
    <w:rsid w:val="00922A1F"/>
    <w:rsid w:val="00923643"/>
    <w:rsid w:val="00925625"/>
    <w:rsid w:val="00925C99"/>
    <w:rsid w:val="00925F33"/>
    <w:rsid w:val="009304F3"/>
    <w:rsid w:val="009328E7"/>
    <w:rsid w:val="009349AC"/>
    <w:rsid w:val="00934AF9"/>
    <w:rsid w:val="00934E66"/>
    <w:rsid w:val="0094201A"/>
    <w:rsid w:val="0094403A"/>
    <w:rsid w:val="00945C04"/>
    <w:rsid w:val="009460A6"/>
    <w:rsid w:val="00947710"/>
    <w:rsid w:val="00950EC8"/>
    <w:rsid w:val="0095203E"/>
    <w:rsid w:val="0095357C"/>
    <w:rsid w:val="00955DAB"/>
    <w:rsid w:val="009602BF"/>
    <w:rsid w:val="00962338"/>
    <w:rsid w:val="00962FA3"/>
    <w:rsid w:val="0096499F"/>
    <w:rsid w:val="009709E4"/>
    <w:rsid w:val="00970AC6"/>
    <w:rsid w:val="00973895"/>
    <w:rsid w:val="00980237"/>
    <w:rsid w:val="0098034A"/>
    <w:rsid w:val="00980462"/>
    <w:rsid w:val="00984112"/>
    <w:rsid w:val="00985E84"/>
    <w:rsid w:val="00990D90"/>
    <w:rsid w:val="00991C9E"/>
    <w:rsid w:val="00993A68"/>
    <w:rsid w:val="0099764F"/>
    <w:rsid w:val="00997E4C"/>
    <w:rsid w:val="009A0731"/>
    <w:rsid w:val="009A104B"/>
    <w:rsid w:val="009A5443"/>
    <w:rsid w:val="009A618D"/>
    <w:rsid w:val="009B0D73"/>
    <w:rsid w:val="009B5BC2"/>
    <w:rsid w:val="009B5F6F"/>
    <w:rsid w:val="009B69C7"/>
    <w:rsid w:val="009B6D20"/>
    <w:rsid w:val="009C0341"/>
    <w:rsid w:val="009C13E2"/>
    <w:rsid w:val="009C2E69"/>
    <w:rsid w:val="009C3997"/>
    <w:rsid w:val="009C4434"/>
    <w:rsid w:val="009C4BF0"/>
    <w:rsid w:val="009C5A1F"/>
    <w:rsid w:val="009C64E9"/>
    <w:rsid w:val="009C7B01"/>
    <w:rsid w:val="009D0816"/>
    <w:rsid w:val="009D0D1D"/>
    <w:rsid w:val="009D3DF1"/>
    <w:rsid w:val="009D645D"/>
    <w:rsid w:val="009E44DF"/>
    <w:rsid w:val="009E46F8"/>
    <w:rsid w:val="009E4C2B"/>
    <w:rsid w:val="009E583E"/>
    <w:rsid w:val="009E61CF"/>
    <w:rsid w:val="009E7786"/>
    <w:rsid w:val="009E78A9"/>
    <w:rsid w:val="009E7B22"/>
    <w:rsid w:val="009F14CB"/>
    <w:rsid w:val="009F72E9"/>
    <w:rsid w:val="009F7C87"/>
    <w:rsid w:val="00A002AB"/>
    <w:rsid w:val="00A004CA"/>
    <w:rsid w:val="00A018CC"/>
    <w:rsid w:val="00A01E53"/>
    <w:rsid w:val="00A01FB3"/>
    <w:rsid w:val="00A02C2D"/>
    <w:rsid w:val="00A02E7E"/>
    <w:rsid w:val="00A05D2B"/>
    <w:rsid w:val="00A11521"/>
    <w:rsid w:val="00A1521C"/>
    <w:rsid w:val="00A16ABC"/>
    <w:rsid w:val="00A1772E"/>
    <w:rsid w:val="00A22278"/>
    <w:rsid w:val="00A2398A"/>
    <w:rsid w:val="00A23F94"/>
    <w:rsid w:val="00A24F29"/>
    <w:rsid w:val="00A32489"/>
    <w:rsid w:val="00A35873"/>
    <w:rsid w:val="00A35FA0"/>
    <w:rsid w:val="00A36C73"/>
    <w:rsid w:val="00A41617"/>
    <w:rsid w:val="00A44B6D"/>
    <w:rsid w:val="00A4596E"/>
    <w:rsid w:val="00A47DC1"/>
    <w:rsid w:val="00A52C70"/>
    <w:rsid w:val="00A56080"/>
    <w:rsid w:val="00A57A34"/>
    <w:rsid w:val="00A601B5"/>
    <w:rsid w:val="00A60F4C"/>
    <w:rsid w:val="00A66E49"/>
    <w:rsid w:val="00A7488F"/>
    <w:rsid w:val="00A75585"/>
    <w:rsid w:val="00A771FE"/>
    <w:rsid w:val="00A802B6"/>
    <w:rsid w:val="00A81579"/>
    <w:rsid w:val="00A81DE2"/>
    <w:rsid w:val="00A85C0C"/>
    <w:rsid w:val="00A901D8"/>
    <w:rsid w:val="00A91938"/>
    <w:rsid w:val="00A95CED"/>
    <w:rsid w:val="00A96855"/>
    <w:rsid w:val="00AA091F"/>
    <w:rsid w:val="00AA34DE"/>
    <w:rsid w:val="00AA473F"/>
    <w:rsid w:val="00AA783D"/>
    <w:rsid w:val="00AB1B31"/>
    <w:rsid w:val="00AB3C0F"/>
    <w:rsid w:val="00AB537C"/>
    <w:rsid w:val="00AB65E1"/>
    <w:rsid w:val="00AB76D3"/>
    <w:rsid w:val="00AB76DC"/>
    <w:rsid w:val="00AB7982"/>
    <w:rsid w:val="00AC0346"/>
    <w:rsid w:val="00AC1C69"/>
    <w:rsid w:val="00AC21DA"/>
    <w:rsid w:val="00AC7411"/>
    <w:rsid w:val="00AD04F4"/>
    <w:rsid w:val="00AD38F3"/>
    <w:rsid w:val="00AD440D"/>
    <w:rsid w:val="00AD4B87"/>
    <w:rsid w:val="00AD4C19"/>
    <w:rsid w:val="00AD6281"/>
    <w:rsid w:val="00AE0667"/>
    <w:rsid w:val="00AE18ED"/>
    <w:rsid w:val="00AE2C2A"/>
    <w:rsid w:val="00AE5D83"/>
    <w:rsid w:val="00AF11F0"/>
    <w:rsid w:val="00AF496D"/>
    <w:rsid w:val="00AF4B95"/>
    <w:rsid w:val="00B022AD"/>
    <w:rsid w:val="00B04F48"/>
    <w:rsid w:val="00B057E9"/>
    <w:rsid w:val="00B065E5"/>
    <w:rsid w:val="00B0664C"/>
    <w:rsid w:val="00B10721"/>
    <w:rsid w:val="00B15349"/>
    <w:rsid w:val="00B156FB"/>
    <w:rsid w:val="00B17267"/>
    <w:rsid w:val="00B21C7D"/>
    <w:rsid w:val="00B22E3D"/>
    <w:rsid w:val="00B254E6"/>
    <w:rsid w:val="00B25521"/>
    <w:rsid w:val="00B25A28"/>
    <w:rsid w:val="00B31E06"/>
    <w:rsid w:val="00B324EA"/>
    <w:rsid w:val="00B3542C"/>
    <w:rsid w:val="00B36BD7"/>
    <w:rsid w:val="00B4045E"/>
    <w:rsid w:val="00B411F9"/>
    <w:rsid w:val="00B42240"/>
    <w:rsid w:val="00B42573"/>
    <w:rsid w:val="00B434A7"/>
    <w:rsid w:val="00B4488F"/>
    <w:rsid w:val="00B50B73"/>
    <w:rsid w:val="00B50F48"/>
    <w:rsid w:val="00B5146C"/>
    <w:rsid w:val="00B51497"/>
    <w:rsid w:val="00B539B5"/>
    <w:rsid w:val="00B56553"/>
    <w:rsid w:val="00B609E7"/>
    <w:rsid w:val="00B61539"/>
    <w:rsid w:val="00B63184"/>
    <w:rsid w:val="00B65998"/>
    <w:rsid w:val="00B67B48"/>
    <w:rsid w:val="00B70A56"/>
    <w:rsid w:val="00B70D67"/>
    <w:rsid w:val="00B70F0B"/>
    <w:rsid w:val="00B71D45"/>
    <w:rsid w:val="00B72EAC"/>
    <w:rsid w:val="00B7356C"/>
    <w:rsid w:val="00B737F4"/>
    <w:rsid w:val="00B754CB"/>
    <w:rsid w:val="00B82622"/>
    <w:rsid w:val="00B84B08"/>
    <w:rsid w:val="00B85159"/>
    <w:rsid w:val="00B85EAC"/>
    <w:rsid w:val="00B91826"/>
    <w:rsid w:val="00B91C4D"/>
    <w:rsid w:val="00B91FB6"/>
    <w:rsid w:val="00B91FEB"/>
    <w:rsid w:val="00B934D8"/>
    <w:rsid w:val="00B9710D"/>
    <w:rsid w:val="00B97984"/>
    <w:rsid w:val="00BA080B"/>
    <w:rsid w:val="00BA1DA5"/>
    <w:rsid w:val="00BA75BC"/>
    <w:rsid w:val="00BA7CAD"/>
    <w:rsid w:val="00BB0983"/>
    <w:rsid w:val="00BB164A"/>
    <w:rsid w:val="00BB369E"/>
    <w:rsid w:val="00BB5C25"/>
    <w:rsid w:val="00BC166C"/>
    <w:rsid w:val="00BC2340"/>
    <w:rsid w:val="00BC26CB"/>
    <w:rsid w:val="00BC3536"/>
    <w:rsid w:val="00BC4AD8"/>
    <w:rsid w:val="00BC6F3B"/>
    <w:rsid w:val="00BD4A9F"/>
    <w:rsid w:val="00BD6B5E"/>
    <w:rsid w:val="00BE1E5E"/>
    <w:rsid w:val="00BE5375"/>
    <w:rsid w:val="00BF1EBB"/>
    <w:rsid w:val="00BF2DC5"/>
    <w:rsid w:val="00BF3AD9"/>
    <w:rsid w:val="00BF4D02"/>
    <w:rsid w:val="00C11294"/>
    <w:rsid w:val="00C14BE3"/>
    <w:rsid w:val="00C14E72"/>
    <w:rsid w:val="00C14F9A"/>
    <w:rsid w:val="00C16BEB"/>
    <w:rsid w:val="00C2187B"/>
    <w:rsid w:val="00C23985"/>
    <w:rsid w:val="00C23E64"/>
    <w:rsid w:val="00C247C6"/>
    <w:rsid w:val="00C25C4F"/>
    <w:rsid w:val="00C26E48"/>
    <w:rsid w:val="00C27DF9"/>
    <w:rsid w:val="00C30C41"/>
    <w:rsid w:val="00C320C4"/>
    <w:rsid w:val="00C33ECF"/>
    <w:rsid w:val="00C367FF"/>
    <w:rsid w:val="00C40678"/>
    <w:rsid w:val="00C40702"/>
    <w:rsid w:val="00C43FBB"/>
    <w:rsid w:val="00C44595"/>
    <w:rsid w:val="00C44984"/>
    <w:rsid w:val="00C44A3D"/>
    <w:rsid w:val="00C539F2"/>
    <w:rsid w:val="00C56F29"/>
    <w:rsid w:val="00C56FDA"/>
    <w:rsid w:val="00C57B2D"/>
    <w:rsid w:val="00C60A85"/>
    <w:rsid w:val="00C61308"/>
    <w:rsid w:val="00C63A4E"/>
    <w:rsid w:val="00C72697"/>
    <w:rsid w:val="00C77F1D"/>
    <w:rsid w:val="00C80367"/>
    <w:rsid w:val="00C823BD"/>
    <w:rsid w:val="00C8341E"/>
    <w:rsid w:val="00C83F2C"/>
    <w:rsid w:val="00C846F3"/>
    <w:rsid w:val="00C91054"/>
    <w:rsid w:val="00C93CCA"/>
    <w:rsid w:val="00CA0CB7"/>
    <w:rsid w:val="00CA3C1E"/>
    <w:rsid w:val="00CA56F3"/>
    <w:rsid w:val="00CA6A1E"/>
    <w:rsid w:val="00CA71A0"/>
    <w:rsid w:val="00CB0DA2"/>
    <w:rsid w:val="00CB4AAD"/>
    <w:rsid w:val="00CB5FB0"/>
    <w:rsid w:val="00CB6612"/>
    <w:rsid w:val="00CC1E03"/>
    <w:rsid w:val="00CC28E2"/>
    <w:rsid w:val="00CC5282"/>
    <w:rsid w:val="00CC5DE9"/>
    <w:rsid w:val="00CC7FD2"/>
    <w:rsid w:val="00CD1DC9"/>
    <w:rsid w:val="00CD1FBB"/>
    <w:rsid w:val="00CD5649"/>
    <w:rsid w:val="00CD5861"/>
    <w:rsid w:val="00CD628C"/>
    <w:rsid w:val="00CE1CD9"/>
    <w:rsid w:val="00CE36F6"/>
    <w:rsid w:val="00CE4F0F"/>
    <w:rsid w:val="00CE5D45"/>
    <w:rsid w:val="00D0084C"/>
    <w:rsid w:val="00D00B3E"/>
    <w:rsid w:val="00D01417"/>
    <w:rsid w:val="00D032F8"/>
    <w:rsid w:val="00D03403"/>
    <w:rsid w:val="00D104CA"/>
    <w:rsid w:val="00D12567"/>
    <w:rsid w:val="00D14BD8"/>
    <w:rsid w:val="00D170BB"/>
    <w:rsid w:val="00D17D17"/>
    <w:rsid w:val="00D22053"/>
    <w:rsid w:val="00D40289"/>
    <w:rsid w:val="00D40677"/>
    <w:rsid w:val="00D414FF"/>
    <w:rsid w:val="00D419D6"/>
    <w:rsid w:val="00D42461"/>
    <w:rsid w:val="00D43691"/>
    <w:rsid w:val="00D439C5"/>
    <w:rsid w:val="00D441E1"/>
    <w:rsid w:val="00D45139"/>
    <w:rsid w:val="00D467EF"/>
    <w:rsid w:val="00D515D1"/>
    <w:rsid w:val="00D53B5F"/>
    <w:rsid w:val="00D53BB1"/>
    <w:rsid w:val="00D55D08"/>
    <w:rsid w:val="00D6090C"/>
    <w:rsid w:val="00D63D01"/>
    <w:rsid w:val="00D6537F"/>
    <w:rsid w:val="00D6649F"/>
    <w:rsid w:val="00D67A02"/>
    <w:rsid w:val="00D707B5"/>
    <w:rsid w:val="00D72A04"/>
    <w:rsid w:val="00D7320A"/>
    <w:rsid w:val="00D746BA"/>
    <w:rsid w:val="00D77971"/>
    <w:rsid w:val="00D826AF"/>
    <w:rsid w:val="00D827D7"/>
    <w:rsid w:val="00D840BC"/>
    <w:rsid w:val="00D85DF1"/>
    <w:rsid w:val="00DA113B"/>
    <w:rsid w:val="00DA2650"/>
    <w:rsid w:val="00DA2F7F"/>
    <w:rsid w:val="00DA6F31"/>
    <w:rsid w:val="00DB28AF"/>
    <w:rsid w:val="00DB721A"/>
    <w:rsid w:val="00DB74F5"/>
    <w:rsid w:val="00DC07A6"/>
    <w:rsid w:val="00DC1AEE"/>
    <w:rsid w:val="00DC2E78"/>
    <w:rsid w:val="00DC5D81"/>
    <w:rsid w:val="00DC6973"/>
    <w:rsid w:val="00DC7D44"/>
    <w:rsid w:val="00DD2B0D"/>
    <w:rsid w:val="00DD38B2"/>
    <w:rsid w:val="00DE049C"/>
    <w:rsid w:val="00DE07CE"/>
    <w:rsid w:val="00DE3529"/>
    <w:rsid w:val="00DE36E0"/>
    <w:rsid w:val="00DE7FCD"/>
    <w:rsid w:val="00DF38D1"/>
    <w:rsid w:val="00DF46C0"/>
    <w:rsid w:val="00DF5F22"/>
    <w:rsid w:val="00E01F09"/>
    <w:rsid w:val="00E0615D"/>
    <w:rsid w:val="00E06857"/>
    <w:rsid w:val="00E074E8"/>
    <w:rsid w:val="00E1005D"/>
    <w:rsid w:val="00E105DD"/>
    <w:rsid w:val="00E12FD5"/>
    <w:rsid w:val="00E130A6"/>
    <w:rsid w:val="00E14401"/>
    <w:rsid w:val="00E16246"/>
    <w:rsid w:val="00E16A65"/>
    <w:rsid w:val="00E24EEE"/>
    <w:rsid w:val="00E250A5"/>
    <w:rsid w:val="00E25A8A"/>
    <w:rsid w:val="00E27DF0"/>
    <w:rsid w:val="00E30143"/>
    <w:rsid w:val="00E30E76"/>
    <w:rsid w:val="00E31D04"/>
    <w:rsid w:val="00E32639"/>
    <w:rsid w:val="00E32B9D"/>
    <w:rsid w:val="00E3377F"/>
    <w:rsid w:val="00E339E4"/>
    <w:rsid w:val="00E405E4"/>
    <w:rsid w:val="00E47FDA"/>
    <w:rsid w:val="00E50879"/>
    <w:rsid w:val="00E5143E"/>
    <w:rsid w:val="00E51CEA"/>
    <w:rsid w:val="00E51F75"/>
    <w:rsid w:val="00E5482F"/>
    <w:rsid w:val="00E5565E"/>
    <w:rsid w:val="00E56ABF"/>
    <w:rsid w:val="00E64FBB"/>
    <w:rsid w:val="00E659A9"/>
    <w:rsid w:val="00E65F18"/>
    <w:rsid w:val="00E7049D"/>
    <w:rsid w:val="00E73A8E"/>
    <w:rsid w:val="00E73E9B"/>
    <w:rsid w:val="00E76732"/>
    <w:rsid w:val="00E77801"/>
    <w:rsid w:val="00E8033D"/>
    <w:rsid w:val="00E80F28"/>
    <w:rsid w:val="00E81854"/>
    <w:rsid w:val="00E92DA9"/>
    <w:rsid w:val="00E93DA0"/>
    <w:rsid w:val="00E943E3"/>
    <w:rsid w:val="00E9465A"/>
    <w:rsid w:val="00E95E01"/>
    <w:rsid w:val="00E97851"/>
    <w:rsid w:val="00EA13C3"/>
    <w:rsid w:val="00EA2DC5"/>
    <w:rsid w:val="00EB0906"/>
    <w:rsid w:val="00EB4D91"/>
    <w:rsid w:val="00EB4E57"/>
    <w:rsid w:val="00EB58EF"/>
    <w:rsid w:val="00EB6A11"/>
    <w:rsid w:val="00EB7BC8"/>
    <w:rsid w:val="00EC295E"/>
    <w:rsid w:val="00EC2C90"/>
    <w:rsid w:val="00EC3FDF"/>
    <w:rsid w:val="00ED1805"/>
    <w:rsid w:val="00ED2E1D"/>
    <w:rsid w:val="00ED7FA8"/>
    <w:rsid w:val="00EE00FC"/>
    <w:rsid w:val="00EE22DA"/>
    <w:rsid w:val="00EE3858"/>
    <w:rsid w:val="00EE45BE"/>
    <w:rsid w:val="00EE658C"/>
    <w:rsid w:val="00EF01C0"/>
    <w:rsid w:val="00EF03EB"/>
    <w:rsid w:val="00EF0AAD"/>
    <w:rsid w:val="00EF696C"/>
    <w:rsid w:val="00EF7ADD"/>
    <w:rsid w:val="00F00D0E"/>
    <w:rsid w:val="00F014AF"/>
    <w:rsid w:val="00F02E54"/>
    <w:rsid w:val="00F0311B"/>
    <w:rsid w:val="00F04BD6"/>
    <w:rsid w:val="00F061FE"/>
    <w:rsid w:val="00F064E7"/>
    <w:rsid w:val="00F06FF3"/>
    <w:rsid w:val="00F1441E"/>
    <w:rsid w:val="00F171F4"/>
    <w:rsid w:val="00F213DA"/>
    <w:rsid w:val="00F24B84"/>
    <w:rsid w:val="00F24BDF"/>
    <w:rsid w:val="00F30296"/>
    <w:rsid w:val="00F31F63"/>
    <w:rsid w:val="00F3277C"/>
    <w:rsid w:val="00F32905"/>
    <w:rsid w:val="00F40C2E"/>
    <w:rsid w:val="00F40F2E"/>
    <w:rsid w:val="00F44E8C"/>
    <w:rsid w:val="00F4741D"/>
    <w:rsid w:val="00F5009B"/>
    <w:rsid w:val="00F51E3B"/>
    <w:rsid w:val="00F5323F"/>
    <w:rsid w:val="00F55194"/>
    <w:rsid w:val="00F56F80"/>
    <w:rsid w:val="00F64563"/>
    <w:rsid w:val="00F6492B"/>
    <w:rsid w:val="00F649B4"/>
    <w:rsid w:val="00F663B6"/>
    <w:rsid w:val="00F70632"/>
    <w:rsid w:val="00F70BE6"/>
    <w:rsid w:val="00F7276D"/>
    <w:rsid w:val="00F7305C"/>
    <w:rsid w:val="00F755B6"/>
    <w:rsid w:val="00F76538"/>
    <w:rsid w:val="00F80722"/>
    <w:rsid w:val="00F83181"/>
    <w:rsid w:val="00F83264"/>
    <w:rsid w:val="00F83F83"/>
    <w:rsid w:val="00F841A3"/>
    <w:rsid w:val="00F8475F"/>
    <w:rsid w:val="00F848A8"/>
    <w:rsid w:val="00F90DE3"/>
    <w:rsid w:val="00F912FF"/>
    <w:rsid w:val="00F97983"/>
    <w:rsid w:val="00FA1203"/>
    <w:rsid w:val="00FA1796"/>
    <w:rsid w:val="00FA1CA1"/>
    <w:rsid w:val="00FA3689"/>
    <w:rsid w:val="00FA37AF"/>
    <w:rsid w:val="00FA4F84"/>
    <w:rsid w:val="00FA62F9"/>
    <w:rsid w:val="00FB080A"/>
    <w:rsid w:val="00FB1E36"/>
    <w:rsid w:val="00FB31BE"/>
    <w:rsid w:val="00FB4C7A"/>
    <w:rsid w:val="00FB4E65"/>
    <w:rsid w:val="00FB5A26"/>
    <w:rsid w:val="00FB608B"/>
    <w:rsid w:val="00FB76F2"/>
    <w:rsid w:val="00FB7E79"/>
    <w:rsid w:val="00FC1EC0"/>
    <w:rsid w:val="00FC24FC"/>
    <w:rsid w:val="00FC2E71"/>
    <w:rsid w:val="00FC32C2"/>
    <w:rsid w:val="00FC3BE5"/>
    <w:rsid w:val="00FC4E52"/>
    <w:rsid w:val="00FC552C"/>
    <w:rsid w:val="00FC7BAA"/>
    <w:rsid w:val="00FD0223"/>
    <w:rsid w:val="00FD0B7C"/>
    <w:rsid w:val="00FD2B71"/>
    <w:rsid w:val="00FD59E3"/>
    <w:rsid w:val="00FD5AD6"/>
    <w:rsid w:val="00FD5BA4"/>
    <w:rsid w:val="00FD6778"/>
    <w:rsid w:val="00FD740D"/>
    <w:rsid w:val="00FE27B0"/>
    <w:rsid w:val="00FE4E41"/>
    <w:rsid w:val="00FE55D5"/>
    <w:rsid w:val="00FE678C"/>
    <w:rsid w:val="00FF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FDE1FD-91A4-426F-BF39-F1B1E616A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3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1"/>
    <w:qFormat/>
    <w:rsid w:val="00AA473F"/>
    <w:pPr>
      <w:widowControl w:val="0"/>
      <w:autoSpaceDE w:val="0"/>
      <w:autoSpaceDN w:val="0"/>
      <w:ind w:left="318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AB3C0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B3C0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B3C0F"/>
  </w:style>
  <w:style w:type="table" w:styleId="Rcsostblzat">
    <w:name w:val="Table Grid"/>
    <w:basedOn w:val="Normltblzat"/>
    <w:rsid w:val="00AB3C0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A625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6258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Felsorolas1,Rendezetlen lista IN-EX,List Paragraph à moi,Welt L Char,Welt L,Bullet List,FooterText,numbered,Paragraphe de liste1,Bulletr List Paragraph,列出段落,列出段落1,Listeafsnit1,Parágrafo da Lista1,List Paragraph2,List Paragraph21"/>
    <w:basedOn w:val="Norml"/>
    <w:link w:val="ListaszerbekezdsChar"/>
    <w:uiPriority w:val="34"/>
    <w:qFormat/>
    <w:rsid w:val="00AD440D"/>
    <w:pPr>
      <w:ind w:left="720"/>
      <w:contextualSpacing/>
    </w:pPr>
  </w:style>
  <w:style w:type="paragraph" w:customStyle="1" w:styleId="Standard">
    <w:name w:val="Standard"/>
    <w:rsid w:val="00AD440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8Num311">
    <w:name w:val="WW8Num311"/>
    <w:basedOn w:val="Nemlista"/>
    <w:rsid w:val="00AD440D"/>
    <w:pPr>
      <w:numPr>
        <w:numId w:val="1"/>
      </w:numPr>
    </w:pPr>
  </w:style>
  <w:style w:type="paragraph" w:styleId="Szvegtrzs">
    <w:name w:val="Body Text"/>
    <w:basedOn w:val="Norml"/>
    <w:link w:val="SzvegtrzsChar"/>
    <w:uiPriority w:val="1"/>
    <w:unhideWhenUsed/>
    <w:qFormat/>
    <w:rsid w:val="0091482F"/>
    <w:pPr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uiPriority w:val="1"/>
    <w:rsid w:val="0091482F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istaszerbekezdsChar">
    <w:name w:val="Listaszerű bekezdés Char"/>
    <w:aliases w:val="Felsorolas1 Char,Rendezetlen lista IN-EX Char,List Paragraph à moi Char,Welt L Char Char,Welt L Char1,Bullet List Char,FooterText Char,numbered Char,Paragraphe de liste1 Char,Bulletr List Paragraph Char,列出段落 Char,列出段落1 Char"/>
    <w:link w:val="Listaszerbekezds"/>
    <w:uiPriority w:val="34"/>
    <w:qFormat/>
    <w:rsid w:val="00AB65E1"/>
  </w:style>
  <w:style w:type="paragraph" w:styleId="Lbjegyzetszveg">
    <w:name w:val="footnote text"/>
    <w:basedOn w:val="Norml"/>
    <w:link w:val="LbjegyzetszvegChar"/>
    <w:uiPriority w:val="99"/>
    <w:rsid w:val="00D1256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D1256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-karakterek">
    <w:name w:val="Lábjegyzet-karakterek"/>
    <w:rsid w:val="00D12567"/>
    <w:rPr>
      <w:vertAlign w:val="superscript"/>
    </w:rPr>
  </w:style>
  <w:style w:type="paragraph" w:customStyle="1" w:styleId="Listaszerbekezds1">
    <w:name w:val="Listaszerű bekezdés1"/>
    <w:rsid w:val="003B7914"/>
    <w:pPr>
      <w:widowControl w:val="0"/>
      <w:suppressAutoHyphens/>
      <w:spacing w:after="0" w:line="100" w:lineRule="atLeast"/>
      <w:ind w:left="720"/>
      <w:jc w:val="both"/>
    </w:pPr>
    <w:rPr>
      <w:rFonts w:ascii="Calibri" w:eastAsia="Arial Unicode MS" w:hAnsi="Calibri" w:cs="font345"/>
      <w:kern w:val="1"/>
      <w:lang w:eastAsia="ar-SA"/>
    </w:rPr>
  </w:style>
  <w:style w:type="paragraph" w:styleId="NormlWeb">
    <w:name w:val="Normal (Web)"/>
    <w:basedOn w:val="Norml"/>
    <w:uiPriority w:val="99"/>
    <w:rsid w:val="001332D4"/>
    <w:pPr>
      <w:spacing w:before="100" w:beforeAutospacing="1" w:after="100" w:afterAutospacing="1"/>
    </w:pPr>
  </w:style>
  <w:style w:type="table" w:customStyle="1" w:styleId="Rcsostblzat1">
    <w:name w:val="Rácsos táblázat1"/>
    <w:basedOn w:val="Normltblzat"/>
    <w:next w:val="Rcsostblzat"/>
    <w:rsid w:val="00A36C7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1"/>
    <w:rsid w:val="00AA473F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A47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link w:val="CmChar"/>
    <w:uiPriority w:val="1"/>
    <w:qFormat/>
    <w:rsid w:val="00AA473F"/>
    <w:pPr>
      <w:widowControl w:val="0"/>
      <w:autoSpaceDE w:val="0"/>
      <w:autoSpaceDN w:val="0"/>
      <w:spacing w:line="413" w:lineRule="exact"/>
      <w:ind w:left="2018" w:hanging="363"/>
    </w:pPr>
    <w:rPr>
      <w:b/>
      <w:bCs/>
      <w:sz w:val="36"/>
      <w:szCs w:val="36"/>
    </w:rPr>
  </w:style>
  <w:style w:type="character" w:customStyle="1" w:styleId="CmChar">
    <w:name w:val="Cím Char"/>
    <w:basedOn w:val="Bekezdsalapbettpusa"/>
    <w:link w:val="Cm"/>
    <w:uiPriority w:val="1"/>
    <w:rsid w:val="00AA473F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TableParagraph">
    <w:name w:val="Table Paragraph"/>
    <w:basedOn w:val="Norml"/>
    <w:uiPriority w:val="1"/>
    <w:qFormat/>
    <w:rsid w:val="00AA473F"/>
    <w:pPr>
      <w:widowControl w:val="0"/>
      <w:autoSpaceDE w:val="0"/>
      <w:autoSpaceDN w:val="0"/>
    </w:pPr>
  </w:style>
  <w:style w:type="character" w:styleId="Hiperhivatkozs">
    <w:name w:val="Hyperlink"/>
    <w:basedOn w:val="Bekezdsalapbettpusa"/>
    <w:uiPriority w:val="99"/>
    <w:unhideWhenUsed/>
    <w:rsid w:val="00AA473F"/>
    <w:rPr>
      <w:color w:val="0563C1" w:themeColor="hyperlink"/>
      <w:u w:val="single"/>
    </w:rPr>
  </w:style>
  <w:style w:type="paragraph" w:styleId="Szvegtrzsbehzssal">
    <w:name w:val="Body Text Indent"/>
    <w:basedOn w:val="Norml"/>
    <w:link w:val="SzvegtrzsbehzssalChar"/>
    <w:unhideWhenUsed/>
    <w:rsid w:val="00866760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866760"/>
  </w:style>
  <w:style w:type="paragraph" w:styleId="Alcm">
    <w:name w:val="Subtitle"/>
    <w:basedOn w:val="Norml"/>
    <w:next w:val="Norml"/>
    <w:link w:val="AlcmChar"/>
    <w:qFormat/>
    <w:rsid w:val="00C539F2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rFonts w:ascii="Calibri Light" w:hAnsi="Calibri Light"/>
    </w:rPr>
  </w:style>
  <w:style w:type="character" w:customStyle="1" w:styleId="AlcmChar">
    <w:name w:val="Alcím Char"/>
    <w:basedOn w:val="Bekezdsalapbettpusa"/>
    <w:link w:val="Alcm"/>
    <w:rsid w:val="00C539F2"/>
    <w:rPr>
      <w:rFonts w:ascii="Calibri Light" w:eastAsia="Times New Roman" w:hAnsi="Calibri Light" w:cs="Times New Roman"/>
      <w:sz w:val="24"/>
      <w:szCs w:val="24"/>
      <w:lang w:eastAsia="hu-HU"/>
    </w:rPr>
  </w:style>
  <w:style w:type="character" w:styleId="Kiemels2">
    <w:name w:val="Strong"/>
    <w:basedOn w:val="Bekezdsalapbettpusa"/>
    <w:qFormat/>
    <w:rsid w:val="00313175"/>
    <w:rPr>
      <w:b/>
      <w:bCs/>
    </w:rPr>
  </w:style>
  <w:style w:type="character" w:styleId="Lbjegyzet-hivatkozs">
    <w:name w:val="footnote reference"/>
    <w:semiHidden/>
    <w:rsid w:val="00D170BB"/>
    <w:rPr>
      <w:vertAlign w:val="superscript"/>
    </w:rPr>
  </w:style>
  <w:style w:type="paragraph" w:customStyle="1" w:styleId="Default">
    <w:name w:val="Default"/>
    <w:rsid w:val="005C7D10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Char">
    <w:name w:val="Char"/>
    <w:basedOn w:val="Norml"/>
    <w:rsid w:val="00F144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0">
    <w:name w:val="Char"/>
    <w:basedOn w:val="Norml"/>
    <w:rsid w:val="003870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714290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714290"/>
  </w:style>
  <w:style w:type="paragraph" w:customStyle="1" w:styleId="Cmsor41">
    <w:name w:val="Címsor 41"/>
    <w:basedOn w:val="Cmsor1"/>
    <w:next w:val="Norml"/>
    <w:uiPriority w:val="9"/>
    <w:unhideWhenUsed/>
    <w:qFormat/>
    <w:rsid w:val="000749A5"/>
    <w:pPr>
      <w:widowControl/>
      <w:numPr>
        <w:numId w:val="2"/>
      </w:numPr>
      <w:tabs>
        <w:tab w:val="num" w:pos="360"/>
      </w:tabs>
      <w:autoSpaceDE/>
      <w:autoSpaceDN/>
      <w:ind w:left="0" w:firstLine="0"/>
      <w:contextualSpacing/>
      <w:jc w:val="both"/>
      <w:outlineLvl w:val="3"/>
    </w:pPr>
    <w:rPr>
      <w:rFonts w:ascii="Arial" w:eastAsia="Calibri" w:hAnsi="Arial" w:cs="Arial"/>
      <w:b w:val="0"/>
      <w:bCs w:val="0"/>
      <w:u w:val="single"/>
      <w:lang w:eastAsia="en-US"/>
    </w:rPr>
  </w:style>
  <w:style w:type="paragraph" w:customStyle="1" w:styleId="Char1">
    <w:name w:val="Char"/>
    <w:basedOn w:val="Norml"/>
    <w:rsid w:val="00E27DF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2">
    <w:name w:val="Char"/>
    <w:basedOn w:val="Norml"/>
    <w:rsid w:val="00F02E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44EB8-7B72-4840-9CDE-5BF38D6EA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202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Iroda522</dc:creator>
  <cp:keywords/>
  <dc:description/>
  <cp:lastModifiedBy>iroda-4141</cp:lastModifiedBy>
  <cp:revision>6</cp:revision>
  <cp:lastPrinted>2023-10-09T06:46:00Z</cp:lastPrinted>
  <dcterms:created xsi:type="dcterms:W3CDTF">2023-12-18T13:00:00Z</dcterms:created>
  <dcterms:modified xsi:type="dcterms:W3CDTF">2023-12-19T10:00:00Z</dcterms:modified>
</cp:coreProperties>
</file>